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409" w:rsidRPr="00144027" w:rsidRDefault="005C7409" w:rsidP="00144027">
      <w:pPr>
        <w:rPr>
          <w:rFonts w:ascii="Arial" w:hAnsi="Arial" w:cs="Arial"/>
          <w:b/>
          <w:sz w:val="22"/>
          <w:szCs w:val="22"/>
        </w:rPr>
      </w:pPr>
      <w:r w:rsidRPr="00144027">
        <w:rPr>
          <w:rFonts w:ascii="Arial" w:hAnsi="Arial" w:cs="Arial"/>
          <w:b/>
          <w:bCs/>
          <w:sz w:val="22"/>
          <w:szCs w:val="22"/>
        </w:rPr>
        <w:t xml:space="preserve">Příloha č. </w:t>
      </w:r>
      <w:r w:rsidR="0056368B">
        <w:rPr>
          <w:rFonts w:ascii="Arial" w:hAnsi="Arial" w:cs="Arial"/>
          <w:b/>
          <w:bCs/>
          <w:sz w:val="22"/>
          <w:szCs w:val="22"/>
        </w:rPr>
        <w:t>4</w:t>
      </w:r>
      <w:r w:rsidRPr="00144027">
        <w:rPr>
          <w:rFonts w:ascii="Arial" w:hAnsi="Arial" w:cs="Arial"/>
          <w:b/>
          <w:bCs/>
          <w:sz w:val="22"/>
          <w:szCs w:val="22"/>
        </w:rPr>
        <w:t xml:space="preserve"> – Návrh </w:t>
      </w:r>
      <w:r w:rsidR="009270C3">
        <w:rPr>
          <w:rFonts w:ascii="Arial" w:hAnsi="Arial" w:cs="Arial"/>
          <w:b/>
          <w:bCs/>
          <w:sz w:val="22"/>
          <w:szCs w:val="22"/>
        </w:rPr>
        <w:t xml:space="preserve">obchodních a smluvních podmínek </w:t>
      </w:r>
    </w:p>
    <w:p w:rsidR="005C7409" w:rsidRPr="00144027" w:rsidRDefault="005C7409" w:rsidP="00144027">
      <w:pPr>
        <w:pStyle w:val="odrkyChar"/>
        <w:spacing w:before="0" w:after="0"/>
        <w:outlineLvl w:val="0"/>
        <w:rPr>
          <w:highlight w:val="lightGray"/>
        </w:rPr>
      </w:pPr>
    </w:p>
    <w:p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rsidR="00144027" w:rsidRDefault="00144027" w:rsidP="00144027">
      <w:pPr>
        <w:pStyle w:val="Podnadpis"/>
        <w:tabs>
          <w:tab w:val="right" w:pos="9638"/>
        </w:tabs>
        <w:jc w:val="both"/>
        <w:rPr>
          <w:rFonts w:ascii="Arial" w:hAnsi="Arial" w:cs="Arial"/>
          <w:b w:val="0"/>
          <w:sz w:val="22"/>
          <w:szCs w:val="22"/>
        </w:rPr>
      </w:pPr>
    </w:p>
    <w:p w:rsidR="00144027" w:rsidRPr="00144027" w:rsidRDefault="00144027" w:rsidP="00144027">
      <w:pPr>
        <w:pStyle w:val="Podnadpis"/>
        <w:tabs>
          <w:tab w:val="right" w:pos="9638"/>
        </w:tabs>
        <w:jc w:val="both"/>
        <w:rPr>
          <w:rFonts w:ascii="Arial" w:hAnsi="Arial" w:cs="Arial"/>
          <w:b w:val="0"/>
          <w:sz w:val="22"/>
          <w:szCs w:val="22"/>
        </w:rPr>
      </w:pPr>
    </w:p>
    <w:p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rsidR="00144027" w:rsidRDefault="00144027" w:rsidP="00144027">
      <w:pPr>
        <w:pStyle w:val="Podnadpis"/>
        <w:tabs>
          <w:tab w:val="right" w:pos="9638"/>
        </w:tabs>
        <w:jc w:val="both"/>
        <w:rPr>
          <w:rFonts w:ascii="Arial" w:hAnsi="Arial" w:cs="Arial"/>
          <w:sz w:val="22"/>
          <w:szCs w:val="22"/>
        </w:rPr>
      </w:pPr>
    </w:p>
    <w:p w:rsidR="00144027" w:rsidRDefault="00144027" w:rsidP="00144027">
      <w:pPr>
        <w:pStyle w:val="Podnadpis"/>
        <w:tabs>
          <w:tab w:val="right" w:pos="9638"/>
        </w:tabs>
        <w:jc w:val="both"/>
        <w:rPr>
          <w:rFonts w:ascii="Arial" w:hAnsi="Arial" w:cs="Arial"/>
          <w:sz w:val="22"/>
          <w:szCs w:val="22"/>
        </w:rPr>
      </w:pPr>
    </w:p>
    <w:p w:rsidR="001C62C0" w:rsidRDefault="00144027" w:rsidP="001C62C0">
      <w:pPr>
        <w:pStyle w:val="Zhlav"/>
        <w:tabs>
          <w:tab w:val="left" w:pos="2835"/>
        </w:tabs>
        <w:ind w:left="2835" w:hanging="2835"/>
        <w:rPr>
          <w:rFonts w:ascii="Arial" w:hAnsi="Arial" w:cs="Arial"/>
          <w:sz w:val="22"/>
          <w:szCs w:val="22"/>
        </w:rPr>
      </w:pPr>
      <w:proofErr w:type="gramStart"/>
      <w:r>
        <w:rPr>
          <w:rFonts w:ascii="Arial" w:hAnsi="Arial" w:cs="Arial"/>
          <w:b/>
          <w:bCs/>
          <w:sz w:val="22"/>
          <w:szCs w:val="22"/>
          <w:lang w:eastAsia="en-US"/>
        </w:rPr>
        <w:t>Kupující:</w:t>
      </w:r>
      <w:r w:rsidR="00634F59">
        <w:rPr>
          <w:rFonts w:ascii="Arial" w:hAnsi="Arial" w:cs="Arial"/>
          <w:bCs/>
          <w:sz w:val="22"/>
          <w:szCs w:val="22"/>
        </w:rPr>
        <w:t xml:space="preserve">   </w:t>
      </w:r>
      <w:proofErr w:type="gramEnd"/>
      <w:r w:rsidR="00634F59">
        <w:rPr>
          <w:rFonts w:ascii="Arial" w:hAnsi="Arial" w:cs="Arial"/>
          <w:bCs/>
          <w:sz w:val="22"/>
          <w:szCs w:val="22"/>
        </w:rPr>
        <w:t xml:space="preserve">                            </w:t>
      </w:r>
      <w:r w:rsidR="00972B3A" w:rsidRPr="00972B3A">
        <w:rPr>
          <w:rFonts w:ascii="Arial" w:hAnsi="Arial" w:cs="Arial"/>
          <w:b/>
          <w:bCs/>
          <w:sz w:val="22"/>
          <w:szCs w:val="22"/>
          <w:lang w:eastAsia="en-US"/>
        </w:rPr>
        <w:t>Základní škola MUDr. Emílie Lukášové a Klegova, Ostrava-Hrabůvka, příspěvková organizace</w:t>
      </w:r>
    </w:p>
    <w:p w:rsidR="00634F59" w:rsidRPr="00634F59" w:rsidRDefault="00CC38A2" w:rsidP="001C62C0">
      <w:pPr>
        <w:pStyle w:val="Zhlav"/>
        <w:tabs>
          <w:tab w:val="left" w:pos="2835"/>
        </w:tabs>
        <w:ind w:left="2835" w:hanging="2835"/>
        <w:rPr>
          <w:rFonts w:ascii="Arial" w:hAnsi="Arial" w:cs="Arial"/>
          <w:sz w:val="22"/>
          <w:szCs w:val="22"/>
        </w:rPr>
      </w:pPr>
      <w:r>
        <w:rPr>
          <w:rFonts w:ascii="Arial" w:hAnsi="Arial" w:cs="Arial"/>
          <w:sz w:val="22"/>
          <w:szCs w:val="22"/>
        </w:rPr>
        <w:t>Sídlo:</w:t>
      </w:r>
      <w:r>
        <w:rPr>
          <w:rFonts w:ascii="Arial" w:hAnsi="Arial" w:cs="Arial"/>
          <w:sz w:val="22"/>
          <w:szCs w:val="22"/>
        </w:rPr>
        <w:tab/>
      </w:r>
      <w:r w:rsidR="00972B3A" w:rsidRPr="00FE3246">
        <w:rPr>
          <w:rFonts w:ascii="Arial" w:hAnsi="Arial" w:cs="Arial"/>
          <w:sz w:val="22"/>
          <w:szCs w:val="22"/>
        </w:rPr>
        <w:t>Klegova 1169/29, Hrabůvka, 70030 Ostrava</w:t>
      </w:r>
    </w:p>
    <w:p w:rsidR="00634F59" w:rsidRPr="00634F59" w:rsidRDefault="00634F59" w:rsidP="00634F59">
      <w:pPr>
        <w:tabs>
          <w:tab w:val="left" w:pos="2340"/>
        </w:tabs>
        <w:rPr>
          <w:rFonts w:ascii="Arial" w:hAnsi="Arial" w:cs="Arial"/>
          <w:sz w:val="22"/>
          <w:szCs w:val="22"/>
        </w:rPr>
      </w:pPr>
      <w:r w:rsidRPr="00634F59">
        <w:rPr>
          <w:rFonts w:ascii="Arial" w:hAnsi="Arial" w:cs="Arial"/>
          <w:sz w:val="22"/>
          <w:szCs w:val="22"/>
        </w:rPr>
        <w:t>IČO:</w:t>
      </w:r>
      <w:r w:rsidRPr="00634F59">
        <w:rPr>
          <w:rFonts w:ascii="Arial" w:hAnsi="Arial" w:cs="Arial"/>
          <w:sz w:val="22"/>
          <w:szCs w:val="22"/>
        </w:rPr>
        <w:tab/>
      </w:r>
      <w:r w:rsidRPr="00634F59">
        <w:rPr>
          <w:rFonts w:ascii="Arial" w:hAnsi="Arial" w:cs="Arial"/>
          <w:sz w:val="22"/>
          <w:szCs w:val="22"/>
        </w:rPr>
        <w:tab/>
      </w:r>
      <w:r w:rsidR="00972B3A" w:rsidRPr="00FE3246">
        <w:rPr>
          <w:rFonts w:ascii="Arial" w:hAnsi="Arial" w:cs="Arial"/>
          <w:sz w:val="22"/>
          <w:szCs w:val="22"/>
        </w:rPr>
        <w:t>70978361</w:t>
      </w:r>
    </w:p>
    <w:p w:rsidR="00634F59" w:rsidRPr="00474A9E" w:rsidRDefault="00634F59" w:rsidP="00634F59">
      <w:pPr>
        <w:tabs>
          <w:tab w:val="left" w:pos="2340"/>
        </w:tabs>
        <w:rPr>
          <w:rFonts w:ascii="Arial" w:hAnsi="Arial" w:cs="Arial"/>
          <w:sz w:val="22"/>
          <w:szCs w:val="22"/>
        </w:rPr>
      </w:pPr>
      <w:r w:rsidRPr="00634F59">
        <w:rPr>
          <w:rFonts w:ascii="Arial" w:hAnsi="Arial" w:cs="Arial"/>
          <w:sz w:val="22"/>
          <w:szCs w:val="22"/>
        </w:rPr>
        <w:t>Bankovní ústav</w:t>
      </w:r>
      <w:r w:rsidRPr="00474A9E">
        <w:rPr>
          <w:rFonts w:ascii="Arial" w:hAnsi="Arial" w:cs="Arial"/>
          <w:sz w:val="22"/>
          <w:szCs w:val="22"/>
        </w:rPr>
        <w:t>:</w:t>
      </w:r>
      <w:r w:rsidRPr="00474A9E">
        <w:rPr>
          <w:rFonts w:ascii="Arial" w:hAnsi="Arial" w:cs="Arial"/>
          <w:sz w:val="22"/>
          <w:szCs w:val="22"/>
        </w:rPr>
        <w:tab/>
      </w:r>
      <w:r w:rsidRPr="00474A9E">
        <w:rPr>
          <w:rFonts w:ascii="Arial" w:hAnsi="Arial" w:cs="Arial"/>
          <w:sz w:val="22"/>
          <w:szCs w:val="22"/>
        </w:rPr>
        <w:tab/>
      </w:r>
      <w:r w:rsidR="007D48DF" w:rsidRPr="009452E6">
        <w:rPr>
          <w:rFonts w:ascii="Arial" w:hAnsi="Arial" w:cs="Arial"/>
          <w:sz w:val="22"/>
          <w:szCs w:val="22"/>
        </w:rPr>
        <w:t>Komerční banka, a.s.</w:t>
      </w:r>
    </w:p>
    <w:p w:rsidR="00634F59" w:rsidRPr="00474A9E" w:rsidRDefault="00634F59" w:rsidP="00634F59">
      <w:pPr>
        <w:tabs>
          <w:tab w:val="left" w:pos="2340"/>
        </w:tabs>
        <w:rPr>
          <w:rFonts w:ascii="Arial" w:hAnsi="Arial" w:cs="Arial"/>
          <w:sz w:val="22"/>
          <w:szCs w:val="22"/>
        </w:rPr>
      </w:pPr>
      <w:r w:rsidRPr="00474A9E">
        <w:rPr>
          <w:rFonts w:ascii="Arial" w:hAnsi="Arial" w:cs="Arial"/>
          <w:sz w:val="22"/>
          <w:szCs w:val="22"/>
        </w:rPr>
        <w:t>Číslo účtu:</w:t>
      </w:r>
      <w:r w:rsidRPr="00474A9E">
        <w:rPr>
          <w:rFonts w:ascii="Arial" w:hAnsi="Arial" w:cs="Arial"/>
          <w:sz w:val="22"/>
          <w:szCs w:val="22"/>
        </w:rPr>
        <w:tab/>
      </w:r>
      <w:r w:rsidRPr="00474A9E">
        <w:rPr>
          <w:rFonts w:ascii="Arial" w:hAnsi="Arial" w:cs="Arial"/>
          <w:sz w:val="22"/>
          <w:szCs w:val="22"/>
        </w:rPr>
        <w:tab/>
      </w:r>
      <w:r w:rsidR="00972B3A" w:rsidRPr="00FE3246">
        <w:rPr>
          <w:rFonts w:ascii="Arial" w:hAnsi="Arial" w:cs="Arial"/>
          <w:sz w:val="22"/>
          <w:szCs w:val="22"/>
        </w:rPr>
        <w:t>50234761/0100</w:t>
      </w:r>
    </w:p>
    <w:p w:rsidR="00634F59" w:rsidRPr="00CC38A2" w:rsidRDefault="00634F59" w:rsidP="00CC38A2">
      <w:pPr>
        <w:pStyle w:val="Bezmezer"/>
        <w:rPr>
          <w:rFonts w:ascii="Arial" w:hAnsi="Arial" w:cs="Arial"/>
        </w:rPr>
      </w:pPr>
      <w:r w:rsidRPr="00CC38A2">
        <w:rPr>
          <w:rFonts w:ascii="Arial" w:hAnsi="Arial" w:cs="Arial"/>
        </w:rPr>
        <w:t>Osoba oprávněná jednat ve věcech</w:t>
      </w:r>
      <w:r w:rsidRPr="00CC38A2">
        <w:rPr>
          <w:rFonts w:ascii="Arial" w:hAnsi="Arial" w:cs="Arial"/>
        </w:rPr>
        <w:tab/>
      </w:r>
    </w:p>
    <w:p w:rsidR="00634F59" w:rsidRPr="00CC38A2" w:rsidRDefault="00634F59" w:rsidP="00CC38A2">
      <w:pPr>
        <w:pStyle w:val="Bezmezer"/>
        <w:rPr>
          <w:rFonts w:ascii="Arial" w:hAnsi="Arial" w:cs="Arial"/>
        </w:rPr>
      </w:pPr>
      <w:r w:rsidRPr="00CC38A2">
        <w:rPr>
          <w:rFonts w:ascii="Arial" w:hAnsi="Arial" w:cs="Arial"/>
        </w:rPr>
        <w:t>smluvních:</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00CC38A2">
        <w:rPr>
          <w:rFonts w:ascii="Arial" w:hAnsi="Arial" w:cs="Arial"/>
        </w:rPr>
        <w:tab/>
      </w:r>
      <w:bookmarkStart w:id="0" w:name="_Hlk148357170"/>
      <w:bookmarkStart w:id="1" w:name="_Hlk130471820"/>
      <w:r w:rsidR="00972B3A" w:rsidRPr="00FE3246">
        <w:rPr>
          <w:rFonts w:ascii="Arial" w:hAnsi="Arial" w:cs="Arial"/>
        </w:rPr>
        <w:t>Mgr. Petra Kalousková</w:t>
      </w:r>
      <w:bookmarkEnd w:id="0"/>
      <w:r w:rsidR="00972B3A" w:rsidRPr="00FE3246">
        <w:rPr>
          <w:rFonts w:ascii="Arial" w:hAnsi="Arial" w:cs="Arial"/>
        </w:rPr>
        <w:t>, ředitelka školy</w:t>
      </w:r>
      <w:bookmarkEnd w:id="1"/>
    </w:p>
    <w:p w:rsidR="00E079D1" w:rsidRPr="00CC38A2" w:rsidRDefault="00634F59" w:rsidP="00CC38A2">
      <w:pPr>
        <w:pStyle w:val="Bezmezer"/>
        <w:rPr>
          <w:rFonts w:ascii="Arial" w:hAnsi="Arial" w:cs="Arial"/>
        </w:rPr>
      </w:pPr>
      <w:r w:rsidRPr="00CC38A2">
        <w:rPr>
          <w:rFonts w:ascii="Arial" w:hAnsi="Arial" w:cs="Arial"/>
        </w:rPr>
        <w:t>Kontaktní osoba ve věcech technických:</w:t>
      </w:r>
      <w:r w:rsidRPr="00CC38A2">
        <w:rPr>
          <w:rFonts w:ascii="Arial" w:hAnsi="Arial" w:cs="Arial"/>
        </w:rPr>
        <w:tab/>
      </w:r>
      <w:r w:rsidR="00972B3A" w:rsidRPr="00FE3246">
        <w:rPr>
          <w:rFonts w:ascii="Arial" w:hAnsi="Arial" w:cs="Arial"/>
        </w:rPr>
        <w:t>Mgr. Petra Kalousková, ředitelka školy</w:t>
      </w:r>
    </w:p>
    <w:p w:rsidR="00CC38A2" w:rsidRPr="00CC38A2" w:rsidRDefault="00CC38A2" w:rsidP="00CC38A2">
      <w:pPr>
        <w:pStyle w:val="Bezmezer"/>
        <w:rPr>
          <w:rFonts w:ascii="Arial" w:hAnsi="Arial" w:cs="Arial"/>
        </w:rPr>
      </w:pPr>
      <w:r w:rsidRPr="00CC38A2">
        <w:rPr>
          <w:rFonts w:ascii="Arial" w:hAnsi="Arial" w:cs="Arial"/>
        </w:rPr>
        <w:t>Tel.: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t xml:space="preserve">+420 </w:t>
      </w:r>
      <w:r w:rsidR="00972B3A" w:rsidRPr="00FE3246">
        <w:rPr>
          <w:rFonts w:ascii="Arial" w:hAnsi="Arial" w:cs="Arial"/>
        </w:rPr>
        <w:t>724 056 852</w:t>
      </w:r>
    </w:p>
    <w:p w:rsidR="00E6192E" w:rsidRPr="00CC38A2" w:rsidRDefault="00CC38A2" w:rsidP="00CC38A2">
      <w:pPr>
        <w:pStyle w:val="Bezmezer"/>
        <w:rPr>
          <w:rFonts w:ascii="Arial" w:hAnsi="Arial" w:cs="Arial"/>
        </w:rPr>
      </w:pPr>
      <w:r w:rsidRPr="00CC38A2">
        <w:rPr>
          <w:rFonts w:ascii="Arial" w:hAnsi="Arial" w:cs="Arial"/>
        </w:rPr>
        <w:t>E-mail: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00972B3A" w:rsidRPr="00FE3246">
        <w:rPr>
          <w:rFonts w:ascii="Arial" w:hAnsi="Arial" w:cs="Arial"/>
        </w:rPr>
        <w:t>petra.kalouskova@zslukasove.cz</w:t>
      </w:r>
    </w:p>
    <w:p w:rsidR="00466827" w:rsidRDefault="00466827" w:rsidP="00144027">
      <w:pPr>
        <w:pStyle w:val="odrkyChar"/>
        <w:spacing w:before="0" w:after="0"/>
      </w:pPr>
    </w:p>
    <w:p w:rsidR="00144027" w:rsidRDefault="00E6192E" w:rsidP="00144027">
      <w:pPr>
        <w:pStyle w:val="odrkyChar"/>
        <w:spacing w:before="0" w:after="0"/>
      </w:pPr>
      <w:r>
        <w:t xml:space="preserve"> </w:t>
      </w:r>
      <w:r w:rsidR="00144027">
        <w:t>(dále jen „</w:t>
      </w:r>
      <w:r w:rsidR="00144027">
        <w:rPr>
          <w:b/>
        </w:rPr>
        <w:t>Kupující</w:t>
      </w:r>
      <w:r w:rsidR="00144027">
        <w:t>“)</w:t>
      </w:r>
    </w:p>
    <w:p w:rsidR="00144027" w:rsidRDefault="00144027" w:rsidP="00144027">
      <w:pPr>
        <w:pStyle w:val="Normlnweb"/>
        <w:spacing w:before="0" w:beforeAutospacing="0" w:after="0" w:afterAutospacing="0"/>
        <w:jc w:val="both"/>
        <w:rPr>
          <w:rFonts w:ascii="Arial" w:hAnsi="Arial" w:cs="Arial"/>
          <w:sz w:val="22"/>
          <w:szCs w:val="22"/>
        </w:rPr>
      </w:pPr>
    </w:p>
    <w:p w:rsidR="00466827" w:rsidRDefault="004668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rsidR="00144027" w:rsidRDefault="00144027" w:rsidP="00144027">
      <w:pPr>
        <w:pStyle w:val="Normlnweb"/>
        <w:spacing w:before="0" w:beforeAutospacing="0" w:after="0" w:afterAutospacing="0"/>
        <w:jc w:val="both"/>
        <w:rPr>
          <w:rFonts w:ascii="Arial" w:hAnsi="Arial" w:cs="Arial"/>
          <w:sz w:val="22"/>
          <w:szCs w:val="22"/>
        </w:rPr>
      </w:pPr>
    </w:p>
    <w:p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rsidR="00144027" w:rsidRDefault="001440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p>
    <w:p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rsidR="00C36514" w:rsidRDefault="00C36514" w:rsidP="00144027">
      <w:pPr>
        <w:jc w:val="center"/>
        <w:outlineLvl w:val="0"/>
        <w:rPr>
          <w:rFonts w:ascii="Arial" w:hAnsi="Arial" w:cs="Arial"/>
          <w:b/>
          <w:bCs/>
          <w:sz w:val="22"/>
          <w:szCs w:val="22"/>
        </w:rPr>
      </w:pPr>
    </w:p>
    <w:p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rsidR="00930BAD" w:rsidRDefault="00930BAD" w:rsidP="007B3FFE">
      <w:pPr>
        <w:pStyle w:val="Podnadpis"/>
        <w:tabs>
          <w:tab w:val="right" w:pos="9638"/>
        </w:tabs>
        <w:jc w:val="both"/>
        <w:rPr>
          <w:rFonts w:ascii="Arial" w:hAnsi="Arial" w:cs="Arial"/>
          <w:b w:val="0"/>
          <w:sz w:val="22"/>
          <w:szCs w:val="22"/>
        </w:rPr>
      </w:pPr>
    </w:p>
    <w:p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bookmarkStart w:id="2" w:name="_Hlk132031381"/>
      <w:bookmarkStart w:id="3" w:name="_Hlk148349523"/>
      <w:bookmarkStart w:id="4" w:name="_Hlk149224082"/>
      <w:r w:rsidR="00972B3A" w:rsidRPr="00FE3246">
        <w:rPr>
          <w:rFonts w:ascii="Arial" w:hAnsi="Arial" w:cs="Arial"/>
          <w:sz w:val="22"/>
          <w:szCs w:val="22"/>
        </w:rPr>
        <w:t xml:space="preserve">Dodávky IT vybavení a zajištění konektivity pro ZŠ </w:t>
      </w:r>
      <w:bookmarkEnd w:id="2"/>
      <w:bookmarkEnd w:id="3"/>
      <w:r w:rsidR="00972B3A" w:rsidRPr="00FE3246">
        <w:rPr>
          <w:rFonts w:ascii="Arial" w:hAnsi="Arial" w:cs="Arial"/>
          <w:sz w:val="22"/>
          <w:szCs w:val="22"/>
        </w:rPr>
        <w:t>Lukášové</w:t>
      </w:r>
      <w:bookmarkEnd w:id="4"/>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rsidR="00E6192E" w:rsidRDefault="00E6192E" w:rsidP="00E6192E">
      <w:pPr>
        <w:pStyle w:val="Podnadpis"/>
        <w:tabs>
          <w:tab w:val="right" w:pos="9638"/>
        </w:tabs>
        <w:ind w:left="284"/>
        <w:jc w:val="both"/>
        <w:rPr>
          <w:rFonts w:ascii="Arial" w:hAnsi="Arial" w:cs="Arial"/>
          <w:b w:val="0"/>
          <w:sz w:val="22"/>
          <w:szCs w:val="22"/>
        </w:rPr>
      </w:pPr>
    </w:p>
    <w:p w:rsidR="00A108BE" w:rsidRPr="007D48DF" w:rsidRDefault="00CF67B3" w:rsidP="007D48DF">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vztahuje k veřejné zakázce nazvané </w:t>
      </w:r>
      <w:r w:rsidR="007062E9">
        <w:rPr>
          <w:rFonts w:ascii="Arial" w:hAnsi="Arial" w:cs="Arial"/>
          <w:b w:val="0"/>
          <w:sz w:val="22"/>
          <w:szCs w:val="22"/>
        </w:rPr>
        <w:t>„</w:t>
      </w:r>
      <w:r w:rsidR="00972B3A" w:rsidRPr="00FE3246">
        <w:rPr>
          <w:rFonts w:ascii="Arial" w:hAnsi="Arial" w:cs="Arial"/>
          <w:sz w:val="22"/>
          <w:szCs w:val="22"/>
        </w:rPr>
        <w:t>Dodávky IT vybavení a zajištění konektivity pro ZŠ Lukášové</w:t>
      </w:r>
      <w:r w:rsidR="00454C9C">
        <w:rPr>
          <w:rFonts w:ascii="Arial" w:hAnsi="Arial" w:cs="Arial"/>
          <w:sz w:val="22"/>
          <w:szCs w:val="22"/>
        </w:rPr>
        <w:t>.</w:t>
      </w:r>
      <w:r w:rsidR="00C165A9" w:rsidRPr="00C165A9">
        <w:rPr>
          <w:rFonts w:ascii="Arial" w:hAnsi="Arial" w:cs="Arial"/>
          <w:b w:val="0"/>
          <w:sz w:val="22"/>
          <w:szCs w:val="22"/>
        </w:rPr>
        <w:t>“</w:t>
      </w:r>
      <w:r w:rsidR="00454C9C">
        <w:rPr>
          <w:rFonts w:ascii="Arial" w:hAnsi="Arial" w:cs="Arial"/>
          <w:b w:val="0"/>
          <w:sz w:val="22"/>
          <w:szCs w:val="22"/>
        </w:rPr>
        <w:t xml:space="preserve"> </w:t>
      </w:r>
      <w:r w:rsidR="00634F59" w:rsidRPr="00634F59">
        <w:rPr>
          <w:rFonts w:ascii="Arial" w:hAnsi="Arial" w:cs="Arial"/>
          <w:b w:val="0"/>
          <w:sz w:val="22"/>
          <w:szCs w:val="22"/>
        </w:rPr>
        <w:t>Předmět této smlouv</w:t>
      </w:r>
      <w:r w:rsidR="00E079D1">
        <w:rPr>
          <w:rFonts w:ascii="Arial" w:hAnsi="Arial" w:cs="Arial"/>
          <w:b w:val="0"/>
          <w:sz w:val="22"/>
          <w:szCs w:val="22"/>
        </w:rPr>
        <w:t xml:space="preserve">y bude prováděn </w:t>
      </w:r>
      <w:r w:rsidR="00474A9E" w:rsidRPr="006D6380">
        <w:rPr>
          <w:rFonts w:ascii="Arial" w:hAnsi="Arial" w:cs="Arial"/>
          <w:sz w:val="22"/>
          <w:szCs w:val="22"/>
        </w:rPr>
        <w:t xml:space="preserve">dle pravidel </w:t>
      </w:r>
      <w:r w:rsidR="006D6380" w:rsidRPr="006D6380">
        <w:rPr>
          <w:rFonts w:ascii="Arial" w:hAnsi="Arial" w:cs="Arial"/>
          <w:sz w:val="22"/>
          <w:szCs w:val="22"/>
        </w:rPr>
        <w:t>IROP</w:t>
      </w:r>
      <w:r w:rsidR="007D48DF">
        <w:rPr>
          <w:rFonts w:ascii="Arial" w:hAnsi="Arial" w:cs="Arial"/>
          <w:sz w:val="22"/>
          <w:szCs w:val="22"/>
        </w:rPr>
        <w:t xml:space="preserve"> 2021-202</w:t>
      </w:r>
      <w:r w:rsidR="007D48DF" w:rsidRPr="007D48DF">
        <w:rPr>
          <w:rFonts w:ascii="Arial" w:hAnsi="Arial" w:cs="Arial"/>
          <w:sz w:val="22"/>
          <w:szCs w:val="22"/>
        </w:rPr>
        <w:t>7</w:t>
      </w:r>
      <w:r w:rsidR="00474A9E" w:rsidRPr="007D48DF">
        <w:rPr>
          <w:rFonts w:ascii="Arial" w:hAnsi="Arial" w:cs="Arial"/>
          <w:sz w:val="22"/>
          <w:szCs w:val="22"/>
        </w:rPr>
        <w:t xml:space="preserve"> </w:t>
      </w:r>
      <w:r w:rsidR="00466827" w:rsidRPr="007D48DF">
        <w:rPr>
          <w:rFonts w:ascii="Arial" w:hAnsi="Arial" w:cs="Arial"/>
          <w:b w:val="0"/>
          <w:sz w:val="22"/>
          <w:szCs w:val="22"/>
        </w:rPr>
        <w:t xml:space="preserve">pod názvem projektu </w:t>
      </w:r>
      <w:r w:rsidR="00972B3A" w:rsidRPr="00FE3246">
        <w:rPr>
          <w:rFonts w:ascii="Arial" w:hAnsi="Arial" w:cs="Arial"/>
          <w:sz w:val="22"/>
          <w:szCs w:val="22"/>
        </w:rPr>
        <w:t>Modernizace učeben v ZŠ MUDr. Emilie Lukášové Ostrava-Hrabůvka</w:t>
      </w:r>
      <w:r w:rsidR="006D6380" w:rsidRPr="007D48DF">
        <w:rPr>
          <w:rFonts w:ascii="Arial" w:hAnsi="Arial" w:cs="Arial"/>
          <w:sz w:val="22"/>
          <w:szCs w:val="22"/>
        </w:rPr>
        <w:t xml:space="preserve"> a </w:t>
      </w:r>
      <w:proofErr w:type="spellStart"/>
      <w:r w:rsidR="006D6380" w:rsidRPr="007D48DF">
        <w:rPr>
          <w:rFonts w:ascii="Arial" w:hAnsi="Arial" w:cs="Arial"/>
          <w:sz w:val="22"/>
          <w:szCs w:val="22"/>
        </w:rPr>
        <w:t>reg</w:t>
      </w:r>
      <w:proofErr w:type="spellEnd"/>
      <w:r w:rsidR="006D6380" w:rsidRPr="007D48DF">
        <w:rPr>
          <w:rFonts w:ascii="Arial" w:hAnsi="Arial" w:cs="Arial"/>
          <w:sz w:val="22"/>
          <w:szCs w:val="22"/>
        </w:rPr>
        <w:t xml:space="preserve">. číslem projektu </w:t>
      </w:r>
      <w:r w:rsidR="00972B3A" w:rsidRPr="00FE3246">
        <w:rPr>
          <w:rFonts w:ascii="Arial" w:hAnsi="Arial" w:cs="Arial"/>
          <w:color w:val="000000"/>
          <w:sz w:val="22"/>
          <w:szCs w:val="22"/>
          <w:shd w:val="clear" w:color="auto" w:fill="FFFFFF"/>
        </w:rPr>
        <w:t>CZ.06.04.01/00/22_111/0001619</w:t>
      </w:r>
      <w:r w:rsidR="00466827" w:rsidRPr="007D48DF">
        <w:rPr>
          <w:rFonts w:ascii="Arial" w:hAnsi="Arial" w:cs="Arial"/>
          <w:sz w:val="22"/>
          <w:szCs w:val="22"/>
        </w:rPr>
        <w:t>.</w:t>
      </w:r>
    </w:p>
    <w:p w:rsidR="00506BDD" w:rsidRPr="00A108BE" w:rsidRDefault="00506BDD" w:rsidP="00634F59">
      <w:pPr>
        <w:pStyle w:val="Podnadpis"/>
        <w:tabs>
          <w:tab w:val="right" w:pos="9638"/>
        </w:tabs>
        <w:jc w:val="both"/>
        <w:rPr>
          <w:rFonts w:ascii="Arial" w:hAnsi="Arial" w:cs="Arial"/>
          <w:b w:val="0"/>
          <w:sz w:val="22"/>
          <w:szCs w:val="22"/>
        </w:rPr>
      </w:pPr>
    </w:p>
    <w:p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rsidR="00451FAE" w:rsidRDefault="00451FAE" w:rsidP="007B3FFE">
      <w:pPr>
        <w:pStyle w:val="Podnadpis"/>
        <w:tabs>
          <w:tab w:val="right" w:pos="9638"/>
        </w:tabs>
        <w:jc w:val="both"/>
        <w:rPr>
          <w:rFonts w:ascii="Arial" w:hAnsi="Arial" w:cs="Arial"/>
          <w:b w:val="0"/>
          <w:sz w:val="22"/>
          <w:szCs w:val="22"/>
        </w:rPr>
      </w:pPr>
    </w:p>
    <w:p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rsidR="00A64751" w:rsidRDefault="00A64751" w:rsidP="007B3FFE">
      <w:pPr>
        <w:pStyle w:val="Podnadpis"/>
        <w:tabs>
          <w:tab w:val="right" w:pos="9638"/>
        </w:tabs>
        <w:jc w:val="both"/>
        <w:rPr>
          <w:rFonts w:ascii="Arial" w:hAnsi="Arial" w:cs="Arial"/>
          <w:b w:val="0"/>
          <w:sz w:val="22"/>
          <w:szCs w:val="22"/>
        </w:rPr>
      </w:pPr>
    </w:p>
    <w:p w:rsidR="0029025F" w:rsidRDefault="0029025F" w:rsidP="007B3FFE">
      <w:pPr>
        <w:pStyle w:val="Podnadpis"/>
        <w:tabs>
          <w:tab w:val="right" w:pos="9638"/>
        </w:tabs>
        <w:jc w:val="both"/>
        <w:rPr>
          <w:rFonts w:ascii="Arial" w:hAnsi="Arial" w:cs="Arial"/>
          <w:b w:val="0"/>
          <w:sz w:val="22"/>
          <w:szCs w:val="22"/>
        </w:rPr>
      </w:pPr>
    </w:p>
    <w:p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rsidR="0029025F" w:rsidRDefault="0029025F" w:rsidP="0029025F">
      <w:pPr>
        <w:pStyle w:val="Podnadpis"/>
        <w:tabs>
          <w:tab w:val="right" w:pos="9638"/>
        </w:tabs>
        <w:jc w:val="both"/>
        <w:rPr>
          <w:rFonts w:ascii="Arial" w:hAnsi="Arial" w:cs="Arial"/>
          <w:b w:val="0"/>
          <w:sz w:val="22"/>
          <w:szCs w:val="22"/>
        </w:rPr>
      </w:pPr>
    </w:p>
    <w:p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rsidR="00AF645E" w:rsidRPr="004A0114" w:rsidRDefault="00AF645E" w:rsidP="00AF645E">
      <w:pPr>
        <w:pStyle w:val="Podnadpis"/>
        <w:tabs>
          <w:tab w:val="right" w:pos="9638"/>
        </w:tabs>
        <w:ind w:left="284"/>
        <w:jc w:val="both"/>
        <w:rPr>
          <w:rFonts w:ascii="Arial" w:hAnsi="Arial" w:cs="Arial"/>
          <w:b w:val="0"/>
          <w:sz w:val="22"/>
          <w:szCs w:val="22"/>
        </w:rPr>
      </w:pPr>
    </w:p>
    <w:p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466827" w:rsidRPr="00466827">
        <w:rPr>
          <w:rFonts w:ascii="Arial" w:hAnsi="Arial" w:cs="Arial"/>
          <w:sz w:val="22"/>
          <w:szCs w:val="22"/>
        </w:rPr>
        <w:t>IT vybavení a konektivita</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rsidR="006421D6" w:rsidRPr="006421D6" w:rsidRDefault="006421D6" w:rsidP="006421D6">
      <w:pPr>
        <w:pStyle w:val="Podnadpis"/>
        <w:tabs>
          <w:tab w:val="right" w:pos="9638"/>
        </w:tabs>
        <w:ind w:left="284"/>
        <w:jc w:val="both"/>
        <w:rPr>
          <w:rFonts w:ascii="Arial" w:hAnsi="Arial" w:cs="Arial"/>
          <w:b w:val="0"/>
          <w:sz w:val="22"/>
          <w:szCs w:val="22"/>
        </w:rPr>
      </w:pPr>
    </w:p>
    <w:p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rsidR="00930BAD" w:rsidRDefault="00930BAD" w:rsidP="00930BAD">
      <w:pPr>
        <w:pStyle w:val="Podnadpis"/>
        <w:tabs>
          <w:tab w:val="right" w:pos="9638"/>
        </w:tabs>
        <w:ind w:left="284"/>
        <w:jc w:val="both"/>
        <w:rPr>
          <w:rFonts w:ascii="Arial" w:hAnsi="Arial" w:cs="Arial"/>
          <w:b w:val="0"/>
          <w:sz w:val="22"/>
          <w:szCs w:val="22"/>
        </w:rPr>
      </w:pPr>
    </w:p>
    <w:p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w:t>
      </w:r>
      <w:r w:rsidRPr="00E81489">
        <w:rPr>
          <w:rFonts w:ascii="Arial" w:hAnsi="Arial" w:cs="Arial"/>
          <w:b w:val="0"/>
          <w:sz w:val="22"/>
          <w:szCs w:val="22"/>
        </w:rPr>
        <w:lastRenderedPageBreak/>
        <w:t xml:space="preserve">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rsidR="00913B35" w:rsidRPr="00EB656D" w:rsidRDefault="00913B35" w:rsidP="0032578C">
      <w:pPr>
        <w:spacing w:before="40"/>
        <w:ind w:left="720"/>
        <w:jc w:val="both"/>
        <w:rPr>
          <w:rFonts w:ascii="Arial" w:hAnsi="Arial" w:cs="Arial"/>
          <w:sz w:val="22"/>
          <w:szCs w:val="22"/>
        </w:rPr>
      </w:pPr>
    </w:p>
    <w:p w:rsidR="00913B35" w:rsidRDefault="00913B35" w:rsidP="001F3840">
      <w:pPr>
        <w:pStyle w:val="Podnadpis"/>
        <w:tabs>
          <w:tab w:val="right" w:pos="9638"/>
        </w:tabs>
        <w:ind w:left="360"/>
        <w:jc w:val="both"/>
        <w:rPr>
          <w:rFonts w:ascii="Arial" w:hAnsi="Arial" w:cs="Arial"/>
          <w:b w:val="0"/>
          <w:sz w:val="22"/>
          <w:szCs w:val="22"/>
        </w:rPr>
      </w:pPr>
    </w:p>
    <w:p w:rsidR="001F3840" w:rsidRDefault="001F3840" w:rsidP="00930BAD">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Nejpozději současně s předáním Zboží je Prodávající povinen Kupujícímu předat:</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doklady k</w:t>
      </w:r>
      <w:r w:rsidR="00B03F91">
        <w:rPr>
          <w:rFonts w:ascii="Arial" w:hAnsi="Arial" w:cs="Arial"/>
          <w:b w:val="0"/>
          <w:sz w:val="22"/>
          <w:szCs w:val="22"/>
        </w:rPr>
        <w:t> přístrojům,</w:t>
      </w:r>
      <w:r w:rsidRPr="001F3840">
        <w:rPr>
          <w:rFonts w:ascii="Arial" w:hAnsi="Arial" w:cs="Arial"/>
          <w:b w:val="0"/>
          <w:sz w:val="22"/>
          <w:szCs w:val="22"/>
        </w:rPr>
        <w:t xml:space="preserv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návody k</w:t>
      </w:r>
      <w:r w:rsidR="00F11AF3">
        <w:rPr>
          <w:rFonts w:ascii="Arial" w:hAnsi="Arial" w:cs="Arial"/>
          <w:b w:val="0"/>
          <w:sz w:val="22"/>
          <w:szCs w:val="22"/>
        </w:rPr>
        <w:t> </w:t>
      </w:r>
      <w:r w:rsidRPr="001F3840">
        <w:rPr>
          <w:rFonts w:ascii="Arial" w:hAnsi="Arial" w:cs="Arial"/>
          <w:b w:val="0"/>
          <w:sz w:val="22"/>
          <w:szCs w:val="22"/>
        </w:rPr>
        <w:t>obsluze</w:t>
      </w:r>
      <w:r w:rsidR="00791E22">
        <w:rPr>
          <w:rFonts w:ascii="Arial" w:hAnsi="Arial" w:cs="Arial"/>
          <w:b w:val="0"/>
          <w:sz w:val="22"/>
          <w:szCs w:val="22"/>
        </w:rPr>
        <w:t xml:space="preserve"> v českém jazyce</w:t>
      </w:r>
      <w:r w:rsidRPr="001F3840">
        <w:rPr>
          <w:rFonts w:ascii="Arial" w:hAnsi="Arial" w:cs="Arial"/>
          <w:b w:val="0"/>
          <w:sz w:val="22"/>
          <w:szCs w:val="22"/>
        </w:rPr>
        <w:t>,</w:t>
      </w:r>
    </w:p>
    <w:p w:rsidR="001F3840" w:rsidRPr="00B03F91" w:rsidRDefault="001F3840" w:rsidP="00B03F91">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odpovídající technickou dokumentaci,</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seznam pravidelných záručních prohlídek prováděných Prodávajícím nebo jeho smluvním partnerem,</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doklady prokazujících kvalitu a schválení pro užívání v České republice,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vše </w:t>
      </w:r>
      <w:r>
        <w:rPr>
          <w:rFonts w:ascii="Arial" w:hAnsi="Arial" w:cs="Arial"/>
          <w:b w:val="0"/>
          <w:sz w:val="22"/>
          <w:szCs w:val="22"/>
        </w:rPr>
        <w:t xml:space="preserve">v tomto odstavci </w:t>
      </w:r>
      <w:r w:rsidRPr="001F3840">
        <w:rPr>
          <w:rFonts w:ascii="Arial" w:hAnsi="Arial" w:cs="Arial"/>
          <w:b w:val="0"/>
          <w:sz w:val="22"/>
          <w:szCs w:val="22"/>
        </w:rPr>
        <w:t>výše uvedené ve 2 tištěných vyhotoveních a v jednom datovém vyhotovení (na CD nebo DVD ROM ve formátu MS Office 2003 nebo vyšším)</w:t>
      </w:r>
      <w:r w:rsidR="003D5C08">
        <w:rPr>
          <w:rFonts w:ascii="Arial" w:hAnsi="Arial" w:cs="Arial"/>
          <w:b w:val="0"/>
          <w:sz w:val="22"/>
          <w:szCs w:val="22"/>
        </w:rPr>
        <w:t>.</w:t>
      </w:r>
    </w:p>
    <w:p w:rsidR="001F3840" w:rsidRPr="001F3840" w:rsidRDefault="001F3840" w:rsidP="001F3840">
      <w:pPr>
        <w:pStyle w:val="Podnadpis"/>
        <w:tabs>
          <w:tab w:val="right" w:pos="9638"/>
        </w:tabs>
        <w:ind w:left="360"/>
        <w:jc w:val="both"/>
        <w:rPr>
          <w:rFonts w:ascii="Arial" w:hAnsi="Arial" w:cs="Arial"/>
          <w:b w:val="0"/>
          <w:sz w:val="22"/>
          <w:szCs w:val="22"/>
        </w:rPr>
      </w:pPr>
    </w:p>
    <w:p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to po dobu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rsidR="00D7547D" w:rsidRDefault="00D7547D" w:rsidP="00930BAD">
      <w:pPr>
        <w:pStyle w:val="Podnadpis"/>
        <w:tabs>
          <w:tab w:val="right" w:pos="9638"/>
        </w:tabs>
        <w:ind w:left="284"/>
        <w:jc w:val="both"/>
        <w:rPr>
          <w:rFonts w:ascii="Arial" w:hAnsi="Arial" w:cs="Arial"/>
          <w:b w:val="0"/>
          <w:sz w:val="22"/>
          <w:szCs w:val="22"/>
        </w:rPr>
      </w:pPr>
    </w:p>
    <w:p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rsidR="009F0955" w:rsidRDefault="009F0955" w:rsidP="001F3840">
      <w:pPr>
        <w:pStyle w:val="Podnadpis"/>
        <w:tabs>
          <w:tab w:val="right" w:pos="9638"/>
        </w:tabs>
        <w:jc w:val="both"/>
        <w:rPr>
          <w:rFonts w:ascii="Arial" w:hAnsi="Arial" w:cs="Arial"/>
          <w:b w:val="0"/>
          <w:sz w:val="22"/>
          <w:szCs w:val="22"/>
        </w:rPr>
      </w:pPr>
    </w:p>
    <w:p w:rsidR="009F0955" w:rsidRDefault="009F0955" w:rsidP="001F3840">
      <w:pPr>
        <w:pStyle w:val="Podnadpis"/>
        <w:tabs>
          <w:tab w:val="right" w:pos="9638"/>
        </w:tabs>
        <w:jc w:val="both"/>
        <w:rPr>
          <w:rFonts w:ascii="Arial" w:hAnsi="Arial" w:cs="Arial"/>
          <w:b w:val="0"/>
          <w:sz w:val="22"/>
          <w:szCs w:val="22"/>
        </w:rPr>
      </w:pPr>
    </w:p>
    <w:p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rsidR="002C1153" w:rsidRDefault="002C1153" w:rsidP="002652FE">
      <w:pPr>
        <w:pStyle w:val="Podnadpis"/>
        <w:tabs>
          <w:tab w:val="right" w:pos="9638"/>
        </w:tabs>
        <w:jc w:val="both"/>
        <w:rPr>
          <w:rFonts w:ascii="Arial" w:hAnsi="Arial" w:cs="Arial"/>
          <w:b w:val="0"/>
          <w:sz w:val="22"/>
          <w:szCs w:val="22"/>
        </w:rPr>
      </w:pPr>
    </w:p>
    <w:p w:rsidR="002C1153" w:rsidRDefault="002C1153" w:rsidP="002652FE">
      <w:pPr>
        <w:pStyle w:val="Podnadpis"/>
        <w:tabs>
          <w:tab w:val="right" w:pos="9638"/>
        </w:tabs>
        <w:jc w:val="both"/>
        <w:rPr>
          <w:rFonts w:ascii="Arial" w:hAnsi="Arial" w:cs="Arial"/>
          <w:b w:val="0"/>
          <w:sz w:val="22"/>
          <w:szCs w:val="22"/>
        </w:rPr>
      </w:pPr>
    </w:p>
    <w:p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rsidR="00930BAD" w:rsidRDefault="00930BAD" w:rsidP="00930BAD">
      <w:pPr>
        <w:pStyle w:val="Odstavecseseznamem"/>
        <w:suppressAutoHyphens/>
        <w:spacing w:before="60"/>
        <w:ind w:left="284"/>
        <w:jc w:val="both"/>
        <w:rPr>
          <w:rFonts w:ascii="Arial" w:hAnsi="Arial" w:cs="Arial"/>
          <w:sz w:val="22"/>
          <w:szCs w:val="22"/>
        </w:rPr>
      </w:pPr>
    </w:p>
    <w:p w:rsidR="002652FE" w:rsidRDefault="002652FE" w:rsidP="00A3564A">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Pr="00D7547D">
        <w:rPr>
          <w:rFonts w:ascii="Arial" w:hAnsi="Arial" w:cs="Arial"/>
          <w:b/>
          <w:sz w:val="22"/>
          <w:szCs w:val="22"/>
        </w:rPr>
        <w:t>do</w:t>
      </w:r>
      <w:r w:rsidR="001C62C0">
        <w:rPr>
          <w:rFonts w:ascii="Arial" w:hAnsi="Arial" w:cs="Arial"/>
          <w:b/>
          <w:sz w:val="22"/>
          <w:szCs w:val="22"/>
        </w:rPr>
        <w:t xml:space="preserve"> </w:t>
      </w:r>
      <w:r w:rsidR="00972B3A">
        <w:rPr>
          <w:rFonts w:ascii="Arial" w:hAnsi="Arial" w:cs="Arial"/>
          <w:b/>
          <w:sz w:val="22"/>
          <w:szCs w:val="22"/>
        </w:rPr>
        <w:t>30. 8. 2024</w:t>
      </w:r>
      <w:r w:rsidR="00C165A9">
        <w:rPr>
          <w:rFonts w:ascii="Arial" w:hAnsi="Arial" w:cs="Arial"/>
          <w:sz w:val="22"/>
          <w:szCs w:val="22"/>
        </w:rPr>
        <w:t xml:space="preserve">. </w:t>
      </w:r>
      <w:r w:rsidR="00E079D1">
        <w:rPr>
          <w:rFonts w:ascii="Arial" w:hAnsi="Arial" w:cs="Arial"/>
          <w:sz w:val="22"/>
          <w:szCs w:val="22"/>
        </w:rPr>
        <w:t>Výše uvedené</w:t>
      </w:r>
      <w:r w:rsidRPr="00930BAD">
        <w:rPr>
          <w:rFonts w:ascii="Arial" w:hAnsi="Arial" w:cs="Arial"/>
          <w:sz w:val="22"/>
          <w:szCs w:val="22"/>
        </w:rPr>
        <w:t xml:space="preserve"> termín</w:t>
      </w:r>
      <w:r w:rsidR="00E079D1">
        <w:rPr>
          <w:rFonts w:ascii="Arial" w:hAnsi="Arial" w:cs="Arial"/>
          <w:sz w:val="22"/>
          <w:szCs w:val="22"/>
        </w:rPr>
        <w:t>y jsou</w:t>
      </w:r>
      <w:r w:rsidRPr="00930BAD">
        <w:rPr>
          <w:rFonts w:ascii="Arial" w:hAnsi="Arial" w:cs="Arial"/>
          <w:sz w:val="22"/>
          <w:szCs w:val="22"/>
        </w:rPr>
        <w:t xml:space="preserve"> stanoven</w:t>
      </w:r>
      <w:r w:rsidR="00E079D1">
        <w:rPr>
          <w:rFonts w:ascii="Arial" w:hAnsi="Arial" w:cs="Arial"/>
          <w:sz w:val="22"/>
          <w:szCs w:val="22"/>
        </w:rPr>
        <w:t>y</w:t>
      </w:r>
      <w:r w:rsidRPr="00930BAD">
        <w:rPr>
          <w:rFonts w:ascii="Arial" w:hAnsi="Arial" w:cs="Arial"/>
          <w:sz w:val="22"/>
          <w:szCs w:val="22"/>
        </w:rPr>
        <w:t xml:space="preserve"> s ohledem na financování předmětu smlouvy z programu I</w:t>
      </w:r>
      <w:r w:rsidR="002E67BF">
        <w:rPr>
          <w:rFonts w:ascii="Arial" w:hAnsi="Arial" w:cs="Arial"/>
          <w:sz w:val="22"/>
          <w:szCs w:val="22"/>
        </w:rPr>
        <w:t>R</w:t>
      </w:r>
      <w:r w:rsidR="00B03F91">
        <w:rPr>
          <w:rFonts w:ascii="Arial" w:hAnsi="Arial" w:cs="Arial"/>
          <w:sz w:val="22"/>
          <w:szCs w:val="22"/>
        </w:rPr>
        <w:t>OP</w:t>
      </w:r>
      <w:r w:rsidR="007D48DF">
        <w:rPr>
          <w:rFonts w:ascii="Arial" w:hAnsi="Arial" w:cs="Arial"/>
          <w:sz w:val="22"/>
          <w:szCs w:val="22"/>
        </w:rPr>
        <w:t xml:space="preserve"> 2021-2027</w:t>
      </w:r>
      <w:r w:rsidRPr="00930BAD">
        <w:rPr>
          <w:rFonts w:ascii="Arial" w:hAnsi="Arial" w:cs="Arial"/>
          <w:sz w:val="22"/>
          <w:szCs w:val="22"/>
        </w:rPr>
        <w:t xml:space="preserve">. 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 (tj. </w:t>
      </w:r>
      <w:r w:rsidR="006421D6">
        <w:rPr>
          <w:rFonts w:ascii="Arial" w:hAnsi="Arial" w:cs="Arial"/>
          <w:sz w:val="22"/>
          <w:szCs w:val="22"/>
        </w:rPr>
        <w:t xml:space="preserve">např. </w:t>
      </w:r>
      <w:r w:rsidRPr="00930BAD">
        <w:rPr>
          <w:rFonts w:ascii="Arial" w:hAnsi="Arial" w:cs="Arial"/>
          <w:sz w:val="22"/>
          <w:szCs w:val="22"/>
        </w:rPr>
        <w:t>po jednotlivých kompletně vybavený</w:t>
      </w:r>
      <w:r w:rsidR="00B03F91">
        <w:rPr>
          <w:rFonts w:ascii="Arial" w:hAnsi="Arial" w:cs="Arial"/>
          <w:sz w:val="22"/>
          <w:szCs w:val="22"/>
        </w:rPr>
        <w:t>ch přístrojů</w:t>
      </w:r>
      <w:r w:rsidRPr="00930BAD">
        <w:rPr>
          <w:rFonts w:ascii="Arial" w:hAnsi="Arial" w:cs="Arial"/>
          <w:sz w:val="22"/>
          <w:szCs w:val="22"/>
        </w:rPr>
        <w:t xml:space="preserve"> vč. dokladů k nim) 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rsidR="00930BAD" w:rsidRPr="00930BAD" w:rsidRDefault="00930BAD" w:rsidP="00930BAD">
      <w:pPr>
        <w:pStyle w:val="Odstavecseseznamem"/>
        <w:rPr>
          <w:rFonts w:ascii="Arial" w:hAnsi="Arial" w:cs="Arial"/>
          <w:sz w:val="22"/>
          <w:szCs w:val="22"/>
        </w:rPr>
      </w:pPr>
    </w:p>
    <w:p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 xml:space="preserve">Podpisem protokolu o předání a převzetí Zboží Prodávající zároveň potvrzuje, že Zboží, veškerá vlastnická práva ke Zboží i všem jeho součástem jsou </w:t>
      </w:r>
      <w:r w:rsidR="00EA3274" w:rsidRPr="00930BAD">
        <w:rPr>
          <w:rFonts w:ascii="Arial" w:hAnsi="Arial" w:cs="Arial"/>
          <w:sz w:val="22"/>
          <w:szCs w:val="22"/>
        </w:rPr>
        <w:lastRenderedPageBreak/>
        <w:t>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rsidR="00E03469" w:rsidRDefault="00E03469" w:rsidP="00E03469">
      <w:pPr>
        <w:pStyle w:val="Odstavecseseznamem"/>
        <w:tabs>
          <w:tab w:val="right" w:pos="9638"/>
        </w:tabs>
        <w:suppressAutoHyphens/>
        <w:spacing w:before="60"/>
        <w:ind w:left="284"/>
        <w:jc w:val="both"/>
        <w:rPr>
          <w:rFonts w:ascii="Arial" w:hAnsi="Arial" w:cs="Arial"/>
          <w:sz w:val="22"/>
          <w:szCs w:val="22"/>
        </w:rPr>
      </w:pPr>
    </w:p>
    <w:p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rsidR="00E03469" w:rsidRPr="00E03469" w:rsidRDefault="00E03469" w:rsidP="00E03469">
      <w:pPr>
        <w:pStyle w:val="Odstavecseseznamem"/>
        <w:rPr>
          <w:rFonts w:ascii="Arial" w:hAnsi="Arial" w:cs="Arial"/>
          <w:sz w:val="22"/>
          <w:szCs w:val="22"/>
        </w:rPr>
      </w:pPr>
    </w:p>
    <w:p w:rsidR="006421D6"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rsidR="009F22A5" w:rsidRPr="009F22A5" w:rsidRDefault="009F22A5" w:rsidP="009F22A5">
      <w:pPr>
        <w:tabs>
          <w:tab w:val="right" w:pos="9638"/>
        </w:tabs>
        <w:suppressAutoHyphens/>
        <w:spacing w:before="60"/>
        <w:jc w:val="both"/>
        <w:rPr>
          <w:rFonts w:ascii="Arial" w:hAnsi="Arial" w:cs="Arial"/>
          <w:sz w:val="22"/>
          <w:szCs w:val="22"/>
        </w:rPr>
      </w:pPr>
    </w:p>
    <w:p w:rsidR="006D6380" w:rsidRDefault="009F22A5" w:rsidP="001F3840">
      <w:pPr>
        <w:pStyle w:val="Podnadpis"/>
        <w:tabs>
          <w:tab w:val="right" w:pos="9638"/>
        </w:tabs>
        <w:jc w:val="both"/>
        <w:rPr>
          <w:rFonts w:ascii="Arial" w:hAnsi="Arial" w:cs="Arial"/>
          <w:sz w:val="22"/>
          <w:szCs w:val="22"/>
        </w:rPr>
      </w:pPr>
      <w:bookmarkStart w:id="5" w:name="_Hlk149224368"/>
      <w:r w:rsidRPr="00FE3246">
        <w:rPr>
          <w:rFonts w:ascii="Arial" w:hAnsi="Arial" w:cs="Arial"/>
          <w:sz w:val="22"/>
          <w:szCs w:val="22"/>
        </w:rPr>
        <w:t>Základní škola MUDr. Emílie Lukášové a Klegova, Ostrava-Hrabůvka, příspěvková organizace</w:t>
      </w:r>
      <w:bookmarkEnd w:id="5"/>
      <w:r>
        <w:rPr>
          <w:rFonts w:ascii="Arial" w:hAnsi="Arial" w:cs="Arial"/>
          <w:sz w:val="22"/>
          <w:szCs w:val="22"/>
        </w:rPr>
        <w:t xml:space="preserve">, </w:t>
      </w:r>
      <w:r w:rsidRPr="00FE3246">
        <w:rPr>
          <w:rFonts w:ascii="Arial" w:hAnsi="Arial" w:cs="Arial"/>
          <w:sz w:val="22"/>
          <w:szCs w:val="22"/>
        </w:rPr>
        <w:t>Adresa: Klegova 1169/29, Hrabůvka, 70030 Ostrava</w:t>
      </w:r>
    </w:p>
    <w:p w:rsidR="009F22A5" w:rsidRDefault="009F22A5" w:rsidP="001F3840">
      <w:pPr>
        <w:pStyle w:val="Podnadpis"/>
        <w:tabs>
          <w:tab w:val="right" w:pos="9638"/>
        </w:tabs>
        <w:jc w:val="both"/>
        <w:rPr>
          <w:rFonts w:ascii="Arial" w:hAnsi="Arial" w:cs="Arial"/>
          <w:b w:val="0"/>
          <w:sz w:val="22"/>
          <w:szCs w:val="22"/>
        </w:rPr>
      </w:pPr>
    </w:p>
    <w:p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rsidR="00265182" w:rsidRDefault="00265182" w:rsidP="00265182">
      <w:pPr>
        <w:jc w:val="both"/>
        <w:rPr>
          <w:rFonts w:ascii="Arial" w:hAnsi="Arial" w:cs="Arial"/>
          <w:sz w:val="22"/>
          <w:szCs w:val="22"/>
        </w:rPr>
      </w:pPr>
    </w:p>
    <w:p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rsidR="00265182" w:rsidRPr="001B20D3" w:rsidRDefault="00265182" w:rsidP="001F3840">
      <w:pPr>
        <w:pStyle w:val="Podnadpis"/>
        <w:tabs>
          <w:tab w:val="right" w:pos="9638"/>
        </w:tabs>
        <w:jc w:val="both"/>
        <w:rPr>
          <w:rFonts w:ascii="Arial" w:hAnsi="Arial" w:cs="Arial"/>
          <w:b w:val="0"/>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rsidR="001B20D3" w:rsidRPr="001B20D3" w:rsidRDefault="001B20D3" w:rsidP="001B20D3">
      <w:pPr>
        <w:pStyle w:val="Odstavecseseznamem"/>
        <w:jc w:val="both"/>
        <w:rPr>
          <w:rFonts w:ascii="Arial" w:hAnsi="Arial" w:cs="Arial"/>
          <w:sz w:val="22"/>
          <w:szCs w:val="22"/>
        </w:rPr>
      </w:pPr>
    </w:p>
    <w:p w:rsidR="001B20D3" w:rsidRPr="001B20D3" w:rsidRDefault="001B20D3" w:rsidP="001B20D3">
      <w:pPr>
        <w:ind w:firstLine="709"/>
        <w:jc w:val="both"/>
        <w:rPr>
          <w:rFonts w:ascii="Arial" w:hAnsi="Arial" w:cs="Arial"/>
          <w:sz w:val="22"/>
          <w:szCs w:val="22"/>
        </w:rPr>
      </w:pPr>
    </w:p>
    <w:p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rsidR="001B20D3" w:rsidRPr="001B20D3" w:rsidRDefault="001B20D3" w:rsidP="001B20D3">
      <w:pPr>
        <w:ind w:firstLine="709"/>
        <w:jc w:val="both"/>
        <w:rPr>
          <w:rFonts w:ascii="Arial" w:hAnsi="Arial" w:cs="Arial"/>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rsidR="00D7547D" w:rsidRDefault="00D7547D" w:rsidP="00D7547D">
      <w:pPr>
        <w:pStyle w:val="Odstavecseseznamem"/>
        <w:jc w:val="both"/>
        <w:rPr>
          <w:rFonts w:ascii="Arial" w:hAnsi="Arial" w:cs="Arial"/>
          <w:b/>
          <w:sz w:val="22"/>
          <w:szCs w:val="22"/>
        </w:rPr>
      </w:pPr>
    </w:p>
    <w:p w:rsidR="00B03F91" w:rsidRDefault="00B03F91" w:rsidP="00D06085">
      <w:pPr>
        <w:pStyle w:val="Odstavecseseznamem"/>
        <w:ind w:left="2124" w:hanging="709"/>
        <w:jc w:val="both"/>
        <w:rPr>
          <w:rFonts w:ascii="Arial" w:hAnsi="Arial" w:cs="Arial"/>
          <w:sz w:val="22"/>
          <w:szCs w:val="22"/>
        </w:rPr>
      </w:pPr>
    </w:p>
    <w:p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rsidR="001B20D3" w:rsidRPr="001B20D3" w:rsidRDefault="001B20D3" w:rsidP="001B20D3">
      <w:pPr>
        <w:pStyle w:val="Odstavecseseznamem"/>
        <w:jc w:val="both"/>
        <w:rPr>
          <w:rFonts w:ascii="Arial" w:hAnsi="Arial" w:cs="Arial"/>
          <w:sz w:val="22"/>
          <w:szCs w:val="22"/>
        </w:rPr>
      </w:pPr>
    </w:p>
    <w:p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rsidR="00E03469" w:rsidRPr="00E03469" w:rsidRDefault="00E03469" w:rsidP="00E03469">
      <w:pPr>
        <w:pStyle w:val="Odstavecseseznamem"/>
        <w:ind w:left="284"/>
        <w:jc w:val="both"/>
        <w:rPr>
          <w:rFonts w:ascii="Arial" w:hAnsi="Arial" w:cs="Arial"/>
        </w:rPr>
      </w:pPr>
    </w:p>
    <w:p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rsidR="00E03469" w:rsidRPr="00E03469" w:rsidRDefault="00E03469" w:rsidP="00E03469">
      <w:pPr>
        <w:pStyle w:val="Odstavecseseznamem"/>
        <w:rPr>
          <w:rFonts w:ascii="Arial" w:hAnsi="Arial" w:cs="Arial"/>
        </w:rPr>
      </w:pPr>
    </w:p>
    <w:p w:rsidR="00A01E1B" w:rsidRPr="00E03469" w:rsidRDefault="00F351AF" w:rsidP="00E03469">
      <w:pPr>
        <w:pStyle w:val="Odstavecseseznamem"/>
        <w:numPr>
          <w:ilvl w:val="0"/>
          <w:numId w:val="23"/>
        </w:numPr>
        <w:ind w:left="284" w:hanging="284"/>
        <w:jc w:val="both"/>
        <w:rPr>
          <w:rFonts w:ascii="Arial" w:hAnsi="Arial" w:cs="Arial"/>
        </w:rPr>
      </w:pPr>
      <w:r w:rsidRPr="00E03469">
        <w:rPr>
          <w:rFonts w:ascii="Arial" w:hAnsi="Arial" w:cs="Arial"/>
          <w:sz w:val="22"/>
          <w:szCs w:val="22"/>
        </w:rPr>
        <w:t xml:space="preserve">Kupující neposkytuje zálohy. </w:t>
      </w:r>
      <w:r w:rsidR="006D11BD">
        <w:rPr>
          <w:rFonts w:ascii="Arial" w:hAnsi="Arial" w:cs="Arial"/>
          <w:sz w:val="22"/>
          <w:szCs w:val="22"/>
        </w:rPr>
        <w:t>Celková k</w:t>
      </w:r>
      <w:r w:rsidR="00A01E1B"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w:t>
      </w:r>
      <w:r w:rsidRPr="00E03469">
        <w:rPr>
          <w:rFonts w:ascii="Arial" w:hAnsi="Arial" w:cs="Arial"/>
          <w:sz w:val="22"/>
          <w:szCs w:val="22"/>
        </w:rPr>
        <w:t xml:space="preserve">, tj. </w:t>
      </w:r>
      <w:r w:rsidR="00A90422" w:rsidRPr="00E03469">
        <w:rPr>
          <w:rFonts w:ascii="Arial" w:hAnsi="Arial" w:cs="Arial"/>
          <w:sz w:val="22"/>
          <w:szCs w:val="22"/>
        </w:rPr>
        <w:t xml:space="preserve">zejména </w:t>
      </w:r>
      <w:r w:rsidRPr="00E03469">
        <w:rPr>
          <w:rFonts w:ascii="Arial" w:hAnsi="Arial" w:cs="Arial"/>
          <w:sz w:val="22"/>
          <w:szCs w:val="22"/>
        </w:rPr>
        <w:t>řádným dodáním Zbo</w:t>
      </w:r>
      <w:r w:rsidR="00133A0B">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sidR="004C2D62">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sidR="00A90422" w:rsidRPr="00E03469">
        <w:rPr>
          <w:rFonts w:ascii="Arial" w:hAnsi="Arial" w:cs="Arial"/>
          <w:sz w:val="22"/>
          <w:szCs w:val="22"/>
        </w:rPr>
        <w:t xml:space="preserve"> </w:t>
      </w:r>
      <w:r w:rsidR="00F577E2" w:rsidRPr="00E03469">
        <w:rPr>
          <w:rFonts w:ascii="Arial" w:hAnsi="Arial" w:cs="Arial"/>
          <w:sz w:val="22"/>
          <w:szCs w:val="22"/>
        </w:rPr>
        <w:t xml:space="preserve">(případně protokolem o odstranění vad a nedodělků) </w:t>
      </w:r>
      <w:r w:rsidR="00A90422" w:rsidRPr="00E03469">
        <w:rPr>
          <w:rFonts w:ascii="Arial" w:hAnsi="Arial" w:cs="Arial"/>
          <w:sz w:val="22"/>
          <w:szCs w:val="22"/>
        </w:rPr>
        <w:t>oběma smluvními stranami</w:t>
      </w:r>
      <w:r w:rsidR="00F577E2" w:rsidRPr="00E03469">
        <w:rPr>
          <w:rFonts w:ascii="Arial" w:hAnsi="Arial" w:cs="Arial"/>
          <w:sz w:val="22"/>
          <w:szCs w:val="22"/>
        </w:rPr>
        <w:t>,</w:t>
      </w:r>
      <w:r w:rsidR="00A01E1B" w:rsidRPr="00E03469">
        <w:rPr>
          <w:rFonts w:ascii="Arial" w:hAnsi="Arial" w:cs="Arial"/>
          <w:sz w:val="22"/>
          <w:szCs w:val="22"/>
        </w:rPr>
        <w:t xml:space="preserve"> Platba bude Kupujícím provedena bankovním převodem na účet Prodávajícího uvedený na str. 1 této smlouvy.</w:t>
      </w:r>
    </w:p>
    <w:p w:rsidR="00E03469" w:rsidRPr="00E03469" w:rsidRDefault="00E03469" w:rsidP="00E03469">
      <w:pPr>
        <w:pStyle w:val="Odstavecseseznamem"/>
        <w:rPr>
          <w:rFonts w:ascii="Arial" w:hAnsi="Arial" w:cs="Arial"/>
        </w:rPr>
      </w:pPr>
    </w:p>
    <w:p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rsidR="00E03469" w:rsidRPr="00E03469" w:rsidRDefault="00E03469" w:rsidP="00E03469">
      <w:pPr>
        <w:pStyle w:val="Odstavecseseznamem"/>
        <w:rPr>
          <w:rFonts w:ascii="Arial" w:hAnsi="Arial" w:cs="Arial"/>
        </w:rPr>
      </w:pPr>
    </w:p>
    <w:p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sidR="003C06F8">
        <w:rPr>
          <w:rFonts w:ascii="Arial" w:hAnsi="Arial" w:cs="Arial"/>
          <w:sz w:val="22"/>
          <w:szCs w:val="22"/>
        </w:rPr>
        <w:t>rodávajícího</w:t>
      </w:r>
    </w:p>
    <w:p w:rsidR="00CF67B3" w:rsidRPr="00F577E2"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číslo projektu</w:t>
      </w:r>
    </w:p>
    <w:p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informaci: Výdaje plynoucí z této faktury jsou vynal</w:t>
      </w:r>
      <w:r w:rsidR="004F2F6B">
        <w:rPr>
          <w:rFonts w:ascii="Arial" w:hAnsi="Arial" w:cs="Arial"/>
          <w:sz w:val="22"/>
          <w:szCs w:val="22"/>
        </w:rPr>
        <w:t>oženy v</w:t>
      </w:r>
      <w:r w:rsidR="00E079D1">
        <w:rPr>
          <w:rFonts w:ascii="Arial" w:hAnsi="Arial" w:cs="Arial"/>
          <w:sz w:val="22"/>
          <w:szCs w:val="22"/>
        </w:rPr>
        <w:t xml:space="preserve"> </w:t>
      </w:r>
      <w:r w:rsidR="00E079D1" w:rsidRPr="00E079D1">
        <w:rPr>
          <w:rFonts w:ascii="Arial" w:hAnsi="Arial" w:cs="Arial"/>
          <w:sz w:val="22"/>
          <w:szCs w:val="22"/>
        </w:rPr>
        <w:t xml:space="preserve">dle pravidel </w:t>
      </w:r>
      <w:r w:rsidR="006D6380">
        <w:rPr>
          <w:rFonts w:ascii="Arial" w:hAnsi="Arial" w:cs="Arial"/>
          <w:b/>
          <w:sz w:val="22"/>
          <w:szCs w:val="22"/>
        </w:rPr>
        <w:t xml:space="preserve">IROP </w:t>
      </w:r>
      <w:proofErr w:type="gramStart"/>
      <w:r w:rsidR="005B751C">
        <w:rPr>
          <w:rFonts w:ascii="Arial" w:hAnsi="Arial" w:cs="Arial"/>
          <w:b/>
          <w:sz w:val="22"/>
          <w:szCs w:val="22"/>
        </w:rPr>
        <w:t>2021 – 2027</w:t>
      </w:r>
      <w:proofErr w:type="gramEnd"/>
      <w:r w:rsidR="005B751C">
        <w:rPr>
          <w:rFonts w:ascii="Arial" w:hAnsi="Arial" w:cs="Arial"/>
          <w:b/>
          <w:sz w:val="22"/>
          <w:szCs w:val="22"/>
        </w:rPr>
        <w:t xml:space="preserve"> </w:t>
      </w:r>
      <w:r w:rsidR="00E46A56">
        <w:rPr>
          <w:rFonts w:ascii="Arial" w:hAnsi="Arial" w:cs="Arial"/>
          <w:sz w:val="22"/>
          <w:szCs w:val="22"/>
        </w:rPr>
        <w:t xml:space="preserve">pod </w:t>
      </w:r>
      <w:r w:rsidR="00A56E39" w:rsidRPr="00466827">
        <w:rPr>
          <w:rFonts w:ascii="Arial" w:hAnsi="Arial" w:cs="Arial"/>
          <w:sz w:val="22"/>
          <w:szCs w:val="22"/>
        </w:rPr>
        <w:t xml:space="preserve">názvem projektu </w:t>
      </w:r>
      <w:bookmarkStart w:id="6" w:name="_Hlk149224461"/>
      <w:r w:rsidR="009F22A5" w:rsidRPr="00FE3246">
        <w:rPr>
          <w:rFonts w:ascii="Arial" w:hAnsi="Arial" w:cs="Arial"/>
          <w:sz w:val="22"/>
          <w:szCs w:val="22"/>
        </w:rPr>
        <w:t>Modernizace učeben v ZŠ MUDr. Emilie Lukášové Ostrava-Hrabůvka</w:t>
      </w:r>
      <w:bookmarkEnd w:id="6"/>
      <w:r w:rsidR="009F22A5">
        <w:rPr>
          <w:rFonts w:ascii="Arial" w:hAnsi="Arial" w:cs="Arial"/>
          <w:sz w:val="22"/>
          <w:szCs w:val="22"/>
        </w:rPr>
        <w:t xml:space="preserve"> </w:t>
      </w:r>
      <w:r w:rsidR="006D6380">
        <w:rPr>
          <w:rFonts w:ascii="Arial" w:hAnsi="Arial" w:cs="Arial"/>
          <w:sz w:val="22"/>
          <w:szCs w:val="22"/>
        </w:rPr>
        <w:t xml:space="preserve">a </w:t>
      </w:r>
      <w:proofErr w:type="spellStart"/>
      <w:r w:rsidR="006D6380">
        <w:rPr>
          <w:rFonts w:ascii="Arial" w:hAnsi="Arial" w:cs="Arial"/>
          <w:sz w:val="22"/>
          <w:szCs w:val="22"/>
        </w:rPr>
        <w:t>reg</w:t>
      </w:r>
      <w:proofErr w:type="spellEnd"/>
      <w:r w:rsidR="006D6380">
        <w:rPr>
          <w:rFonts w:ascii="Arial" w:hAnsi="Arial" w:cs="Arial"/>
          <w:sz w:val="22"/>
          <w:szCs w:val="22"/>
        </w:rPr>
        <w:t xml:space="preserve">. číslem projektu </w:t>
      </w:r>
      <w:bookmarkStart w:id="7" w:name="_Hlk149224469"/>
      <w:r w:rsidR="009F22A5" w:rsidRPr="00FE3246">
        <w:rPr>
          <w:rFonts w:ascii="Arial" w:hAnsi="Arial" w:cs="Arial"/>
          <w:color w:val="000000"/>
          <w:sz w:val="22"/>
          <w:szCs w:val="22"/>
          <w:shd w:val="clear" w:color="auto" w:fill="FFFFFF"/>
        </w:rPr>
        <w:t>CZ.06.04.01/00/22_111/0001619</w:t>
      </w:r>
      <w:bookmarkEnd w:id="7"/>
      <w:r w:rsidR="009F22A5">
        <w:rPr>
          <w:rFonts w:ascii="Arial" w:hAnsi="Arial" w:cs="Arial"/>
          <w:color w:val="000000"/>
          <w:sz w:val="22"/>
          <w:szCs w:val="22"/>
          <w:shd w:val="clear" w:color="auto" w:fill="FFFFFF"/>
        </w:rPr>
        <w:t xml:space="preserve"> </w:t>
      </w:r>
      <w:r w:rsidR="00A56E39">
        <w:rPr>
          <w:rFonts w:ascii="Arial" w:hAnsi="Arial" w:cs="Arial"/>
          <w:sz w:val="22"/>
          <w:szCs w:val="22"/>
        </w:rPr>
        <w:t xml:space="preserve">a názvem veřejné zakázky </w:t>
      </w:r>
      <w:r w:rsidR="0056368B" w:rsidRPr="00454C9C">
        <w:rPr>
          <w:rFonts w:ascii="Arial" w:hAnsi="Arial" w:cs="Arial"/>
          <w:b/>
          <w:sz w:val="22"/>
          <w:szCs w:val="22"/>
        </w:rPr>
        <w:t>„</w:t>
      </w:r>
      <w:r w:rsidR="009F22A5" w:rsidRPr="009F22A5">
        <w:rPr>
          <w:rFonts w:ascii="Arial" w:hAnsi="Arial" w:cs="Arial"/>
          <w:b/>
          <w:sz w:val="22"/>
          <w:szCs w:val="22"/>
        </w:rPr>
        <w:t>Dodávky IT vybavení a zajištění konektivity pro ZŠ Lukášové</w:t>
      </w:r>
      <w:r w:rsidR="00454C9C" w:rsidRPr="00454C9C">
        <w:rPr>
          <w:rFonts w:ascii="Arial" w:hAnsi="Arial" w:cs="Arial"/>
          <w:b/>
          <w:sz w:val="22"/>
          <w:szCs w:val="22"/>
        </w:rPr>
        <w:t>“</w:t>
      </w:r>
      <w:r w:rsidR="00E079D1" w:rsidRPr="00454C9C">
        <w:rPr>
          <w:rFonts w:ascii="Arial" w:hAnsi="Arial" w:cs="Arial"/>
          <w:b/>
          <w:sz w:val="22"/>
          <w:szCs w:val="22"/>
        </w:rPr>
        <w:t>.</w:t>
      </w:r>
    </w:p>
    <w:p w:rsidR="00B80D7F" w:rsidRDefault="00B80D7F" w:rsidP="00B80D7F">
      <w:pPr>
        <w:tabs>
          <w:tab w:val="left" w:pos="1418"/>
        </w:tabs>
        <w:suppressAutoHyphens/>
        <w:ind w:left="1418"/>
        <w:jc w:val="both"/>
        <w:rPr>
          <w:rFonts w:ascii="Arial" w:hAnsi="Arial" w:cs="Arial"/>
          <w:sz w:val="22"/>
          <w:szCs w:val="22"/>
        </w:rPr>
      </w:pPr>
    </w:p>
    <w:p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rsidR="00AB5327" w:rsidRPr="00AB5327" w:rsidRDefault="00AB5327" w:rsidP="00216AE3">
      <w:pPr>
        <w:tabs>
          <w:tab w:val="left" w:pos="1418"/>
        </w:tabs>
        <w:suppressAutoHyphens/>
        <w:jc w:val="both"/>
        <w:rPr>
          <w:rFonts w:ascii="Arial" w:hAnsi="Arial" w:cs="Arial"/>
          <w:sz w:val="22"/>
          <w:szCs w:val="22"/>
        </w:rPr>
      </w:pPr>
    </w:p>
    <w:p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rsidR="004F28CD" w:rsidRDefault="004F28CD" w:rsidP="00A01E1B">
      <w:pPr>
        <w:tabs>
          <w:tab w:val="left" w:pos="0"/>
        </w:tabs>
        <w:ind w:left="567" w:hanging="567"/>
        <w:jc w:val="both"/>
        <w:rPr>
          <w:rFonts w:ascii="Arial" w:hAnsi="Arial" w:cs="Arial"/>
          <w:sz w:val="22"/>
          <w:szCs w:val="22"/>
        </w:rPr>
      </w:pPr>
    </w:p>
    <w:p w:rsidR="00216AE3" w:rsidRDefault="00216AE3" w:rsidP="00A01E1B">
      <w:pPr>
        <w:tabs>
          <w:tab w:val="left" w:pos="0"/>
        </w:tabs>
        <w:ind w:left="567" w:hanging="567"/>
        <w:jc w:val="both"/>
        <w:rPr>
          <w:rFonts w:ascii="Arial" w:hAnsi="Arial" w:cs="Arial"/>
          <w:sz w:val="22"/>
          <w:szCs w:val="22"/>
        </w:rPr>
      </w:pPr>
    </w:p>
    <w:p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lastRenderedPageBreak/>
        <w:t xml:space="preserve">Článek </w:t>
      </w:r>
      <w:r>
        <w:rPr>
          <w:rFonts w:ascii="Arial" w:hAnsi="Arial" w:cs="Arial"/>
          <w:sz w:val="22"/>
          <w:szCs w:val="22"/>
        </w:rPr>
        <w:t>V</w:t>
      </w:r>
      <w:r w:rsidRPr="009F0955">
        <w:rPr>
          <w:rFonts w:ascii="Arial" w:hAnsi="Arial" w:cs="Arial"/>
          <w:sz w:val="22"/>
          <w:szCs w:val="22"/>
        </w:rPr>
        <w:t>.</w:t>
      </w:r>
    </w:p>
    <w:p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rsidR="00F577E2" w:rsidRDefault="00F577E2" w:rsidP="00A01E1B">
      <w:pPr>
        <w:tabs>
          <w:tab w:val="left" w:pos="0"/>
        </w:tabs>
        <w:ind w:left="567" w:hanging="567"/>
        <w:jc w:val="both"/>
        <w:rPr>
          <w:rFonts w:ascii="Arial" w:hAnsi="Arial" w:cs="Arial"/>
          <w:sz w:val="22"/>
          <w:szCs w:val="22"/>
        </w:rPr>
      </w:pPr>
    </w:p>
    <w:p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w:t>
      </w:r>
      <w:proofErr w:type="gramStart"/>
      <w:r w:rsidRPr="00CD47FC">
        <w:rPr>
          <w:rFonts w:eastAsia="Arial Unicode MS" w:cs="Arial"/>
          <w:b w:val="0"/>
          <w:i/>
          <w:sz w:val="22"/>
          <w:szCs w:val="22"/>
        </w:rPr>
        <w:t xml:space="preserve">adresa: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rsidR="00755D39" w:rsidRDefault="00755D39" w:rsidP="002C1153">
      <w:pPr>
        <w:tabs>
          <w:tab w:val="left" w:pos="1418"/>
        </w:tabs>
        <w:suppressAutoHyphens/>
        <w:jc w:val="both"/>
        <w:rPr>
          <w:rFonts w:ascii="Arial" w:hAnsi="Arial" w:cs="Arial"/>
          <w:sz w:val="22"/>
          <w:szCs w:val="22"/>
        </w:rPr>
      </w:pPr>
    </w:p>
    <w:p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rsidR="00566BC0" w:rsidRPr="00566BC0" w:rsidRDefault="00566BC0" w:rsidP="00566BC0">
      <w:pPr>
        <w:pStyle w:val="Odstavecseseznamem"/>
        <w:ind w:left="284"/>
        <w:jc w:val="both"/>
        <w:rPr>
          <w:rFonts w:ascii="Arial" w:hAnsi="Arial" w:cs="Arial"/>
          <w:sz w:val="22"/>
          <w:szCs w:val="22"/>
        </w:rPr>
      </w:pPr>
    </w:p>
    <w:p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rsidR="002D6047" w:rsidRPr="002D6047" w:rsidRDefault="002D6047" w:rsidP="002D6047">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rsidR="00566BC0" w:rsidRPr="00566BC0" w:rsidRDefault="00566BC0" w:rsidP="00566BC0">
      <w:pPr>
        <w:pStyle w:val="Odstavecseseznamem"/>
        <w:rPr>
          <w:rFonts w:ascii="Arial" w:hAnsi="Arial" w:cs="Arial"/>
          <w:sz w:val="22"/>
          <w:szCs w:val="22"/>
        </w:rPr>
      </w:pPr>
    </w:p>
    <w:p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lastRenderedPageBreak/>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rsidR="00566BC0" w:rsidRPr="00566BC0" w:rsidRDefault="00566BC0" w:rsidP="00566BC0">
      <w:pPr>
        <w:pStyle w:val="Odstavecseseznamem"/>
        <w:rPr>
          <w:rFonts w:ascii="Arial" w:hAnsi="Arial" w:cs="Arial"/>
          <w:sz w:val="22"/>
          <w:szCs w:val="22"/>
        </w:rPr>
      </w:pPr>
    </w:p>
    <w:p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rsidR="00E74CCF" w:rsidRDefault="00E74CCF" w:rsidP="00216AE3">
      <w:pPr>
        <w:tabs>
          <w:tab w:val="left" w:pos="1418"/>
        </w:tabs>
        <w:suppressAutoHyphens/>
        <w:spacing w:before="60"/>
        <w:jc w:val="both"/>
        <w:rPr>
          <w:rFonts w:ascii="Arial" w:hAnsi="Arial" w:cs="Arial"/>
          <w:sz w:val="22"/>
          <w:szCs w:val="22"/>
        </w:rPr>
      </w:pPr>
    </w:p>
    <w:p w:rsidR="000B2A9E" w:rsidRDefault="000B2A9E" w:rsidP="00216AE3">
      <w:pPr>
        <w:tabs>
          <w:tab w:val="left" w:pos="1418"/>
        </w:tabs>
        <w:suppressAutoHyphens/>
        <w:spacing w:before="60"/>
        <w:jc w:val="both"/>
        <w:rPr>
          <w:rFonts w:ascii="Arial" w:hAnsi="Arial" w:cs="Arial"/>
          <w:sz w:val="22"/>
          <w:szCs w:val="22"/>
        </w:rPr>
      </w:pPr>
    </w:p>
    <w:p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rsidR="00EA3274" w:rsidRPr="00EA3274" w:rsidRDefault="000F52DE" w:rsidP="000F52DE">
      <w:pPr>
        <w:jc w:val="center"/>
        <w:rPr>
          <w:rFonts w:ascii="Arial" w:hAnsi="Arial"/>
          <w:b/>
          <w:sz w:val="22"/>
          <w:szCs w:val="22"/>
        </w:rPr>
      </w:pPr>
      <w:r>
        <w:rPr>
          <w:rFonts w:ascii="Arial" w:hAnsi="Arial"/>
          <w:b/>
          <w:sz w:val="22"/>
          <w:szCs w:val="22"/>
        </w:rPr>
        <w:t>Ostatní ujednání</w:t>
      </w:r>
    </w:p>
    <w:p w:rsidR="00634F59" w:rsidRPr="00A56E39" w:rsidRDefault="00634F59" w:rsidP="00A56E39">
      <w:pPr>
        <w:jc w:val="both"/>
        <w:rPr>
          <w:rFonts w:ascii="Arial" w:hAnsi="Arial"/>
          <w:sz w:val="22"/>
          <w:szCs w:val="22"/>
        </w:rPr>
      </w:pPr>
    </w:p>
    <w:p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rsidR="00BD2B1F" w:rsidRPr="00634F59" w:rsidRDefault="00BD2B1F" w:rsidP="00634F59">
      <w:pPr>
        <w:jc w:val="both"/>
        <w:rPr>
          <w:rFonts w:ascii="Arial" w:hAnsi="Arial"/>
          <w:sz w:val="22"/>
          <w:szCs w:val="22"/>
        </w:rPr>
      </w:pPr>
    </w:p>
    <w:p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rsidR="00BD2B1F" w:rsidRPr="00BD2B1F" w:rsidRDefault="00BD2B1F" w:rsidP="00BD2B1F">
      <w:pPr>
        <w:pStyle w:val="Odstavecseseznamem"/>
        <w:rPr>
          <w:rFonts w:ascii="Arial" w:hAnsi="Arial"/>
          <w:sz w:val="22"/>
          <w:szCs w:val="22"/>
        </w:rPr>
      </w:pPr>
    </w:p>
    <w:p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rsidR="00BD2B1F" w:rsidRPr="00BD2B1F" w:rsidRDefault="00BD2B1F" w:rsidP="00BD2B1F">
      <w:pPr>
        <w:pStyle w:val="Odstavecseseznamem"/>
        <w:rPr>
          <w:rFonts w:ascii="Arial" w:hAnsi="Arial"/>
          <w:sz w:val="22"/>
          <w:szCs w:val="22"/>
        </w:rPr>
      </w:pPr>
    </w:p>
    <w:p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rsidR="00BD2B1F" w:rsidRPr="00BD2B1F" w:rsidRDefault="00BD2B1F" w:rsidP="00BD2B1F">
      <w:pPr>
        <w:pStyle w:val="Odstavecseseznamem"/>
        <w:rPr>
          <w:rFonts w:ascii="Arial" w:hAnsi="Arial"/>
          <w:sz w:val="22"/>
          <w:szCs w:val="22"/>
        </w:rPr>
      </w:pPr>
    </w:p>
    <w:p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 xml:space="preserve">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w:t>
      </w:r>
      <w:r w:rsidRPr="00BD2B1F">
        <w:rPr>
          <w:rFonts w:ascii="Arial" w:hAnsi="Arial"/>
          <w:sz w:val="22"/>
          <w:szCs w:val="22"/>
        </w:rPr>
        <w:lastRenderedPageBreak/>
        <w:t>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rsidR="00BD2B1F" w:rsidRDefault="00BD2B1F" w:rsidP="00BD2B1F">
      <w:pPr>
        <w:pStyle w:val="Odstavecseseznamem"/>
        <w:ind w:left="284"/>
        <w:jc w:val="both"/>
        <w:rPr>
          <w:rFonts w:ascii="Arial" w:hAnsi="Arial"/>
          <w:sz w:val="22"/>
          <w:szCs w:val="22"/>
        </w:rPr>
      </w:pPr>
    </w:p>
    <w:p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rsidR="00BD2B1F" w:rsidRPr="00BD2B1F" w:rsidRDefault="00BD2B1F" w:rsidP="00BD2B1F">
      <w:pPr>
        <w:pStyle w:val="Odstavecseseznamem"/>
        <w:rPr>
          <w:rFonts w:ascii="Arial" w:hAnsi="Arial"/>
          <w:sz w:val="22"/>
          <w:szCs w:val="22"/>
        </w:rPr>
      </w:pPr>
    </w:p>
    <w:p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rsidR="002B4B57" w:rsidRDefault="002B4B57" w:rsidP="00EA3274">
      <w:pPr>
        <w:jc w:val="both"/>
        <w:rPr>
          <w:rFonts w:ascii="Arial" w:hAnsi="Arial"/>
          <w:sz w:val="22"/>
          <w:szCs w:val="22"/>
        </w:rPr>
      </w:pPr>
    </w:p>
    <w:p w:rsidR="00F55C9B" w:rsidRPr="002B4B57" w:rsidRDefault="00F55C9B" w:rsidP="00EA3274">
      <w:pPr>
        <w:jc w:val="both"/>
        <w:rPr>
          <w:rFonts w:ascii="Arial" w:hAnsi="Arial"/>
          <w:sz w:val="22"/>
          <w:szCs w:val="22"/>
        </w:rPr>
      </w:pPr>
    </w:p>
    <w:p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rsidR="001F561E" w:rsidRDefault="001F561E" w:rsidP="00EA3274">
      <w:pPr>
        <w:jc w:val="both"/>
        <w:rPr>
          <w:rFonts w:ascii="Arial" w:hAnsi="Arial"/>
          <w:sz w:val="22"/>
          <w:szCs w:val="22"/>
        </w:rPr>
      </w:pPr>
    </w:p>
    <w:p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C97B74">
        <w:rPr>
          <w:rFonts w:ascii="Arial" w:hAnsi="Arial"/>
          <w:sz w:val="22"/>
          <w:szCs w:val="22"/>
        </w:rPr>
        <w:t>5</w:t>
      </w:r>
      <w:r w:rsidRPr="00BD2B1F">
        <w:rPr>
          <w:rFonts w:ascii="Arial" w:hAnsi="Arial"/>
          <w:sz w:val="22"/>
          <w:szCs w:val="22"/>
        </w:rPr>
        <w:t>, včetně umožnění přístupu k ní.</w:t>
      </w:r>
    </w:p>
    <w:p w:rsidR="00BD2B1F" w:rsidRDefault="00BD2B1F" w:rsidP="00BD2B1F">
      <w:pPr>
        <w:pStyle w:val="Odstavecseseznamem"/>
        <w:ind w:left="284"/>
        <w:jc w:val="both"/>
        <w:rPr>
          <w:rFonts w:ascii="Arial" w:hAnsi="Arial"/>
          <w:sz w:val="22"/>
          <w:szCs w:val="22"/>
        </w:rPr>
      </w:pPr>
    </w:p>
    <w:p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C97B74">
        <w:rPr>
          <w:rFonts w:ascii="Arial" w:hAnsi="Arial" w:cs="Arial"/>
          <w:sz w:val="22"/>
          <w:szCs w:val="22"/>
        </w:rPr>
        <w:t>5</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rsidR="00771AE3" w:rsidRDefault="00771AE3" w:rsidP="00EA3274">
      <w:pPr>
        <w:jc w:val="both"/>
        <w:rPr>
          <w:rFonts w:ascii="Arial" w:hAnsi="Arial"/>
          <w:sz w:val="22"/>
          <w:szCs w:val="22"/>
        </w:rPr>
      </w:pPr>
    </w:p>
    <w:p w:rsidR="0056368B" w:rsidRDefault="0056368B" w:rsidP="00EA3274">
      <w:pPr>
        <w:jc w:val="both"/>
        <w:rPr>
          <w:rFonts w:ascii="Arial" w:hAnsi="Arial"/>
          <w:sz w:val="22"/>
          <w:szCs w:val="22"/>
        </w:rPr>
      </w:pPr>
    </w:p>
    <w:p w:rsidR="0056368B" w:rsidRDefault="0056368B" w:rsidP="00EA3274">
      <w:pPr>
        <w:jc w:val="both"/>
        <w:rPr>
          <w:rFonts w:ascii="Arial" w:hAnsi="Arial"/>
          <w:sz w:val="22"/>
          <w:szCs w:val="22"/>
        </w:rPr>
      </w:pPr>
    </w:p>
    <w:p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rsidR="00F577E2" w:rsidRDefault="00F577E2" w:rsidP="00A01E1B">
      <w:pPr>
        <w:tabs>
          <w:tab w:val="left" w:pos="0"/>
        </w:tabs>
        <w:ind w:left="567" w:hanging="567"/>
        <w:jc w:val="both"/>
        <w:rPr>
          <w:rFonts w:ascii="Arial" w:hAnsi="Arial" w:cs="Arial"/>
          <w:sz w:val="22"/>
          <w:szCs w:val="22"/>
        </w:rPr>
      </w:pPr>
    </w:p>
    <w:p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xml:space="preserve">, není povinen Prodávající zaplatit Kupujícímu smluvní pokutu </w:t>
      </w:r>
      <w:r w:rsidRPr="00FB41E7">
        <w:rPr>
          <w:rFonts w:ascii="Arial" w:hAnsi="Arial" w:cs="Arial"/>
          <w:b w:val="0"/>
          <w:sz w:val="22"/>
          <w:szCs w:val="22"/>
        </w:rPr>
        <w:lastRenderedPageBreak/>
        <w:t>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rsidR="00E36EDD" w:rsidRDefault="00E36EDD" w:rsidP="00E36EDD">
      <w:pPr>
        <w:pStyle w:val="Podnadpis"/>
        <w:ind w:left="284"/>
        <w:jc w:val="both"/>
        <w:rPr>
          <w:rFonts w:ascii="Arial" w:hAnsi="Arial" w:cs="Arial"/>
          <w:b w:val="0"/>
          <w:sz w:val="22"/>
          <w:szCs w:val="22"/>
        </w:rPr>
      </w:pPr>
    </w:p>
    <w:p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rsidR="00675FE8" w:rsidRDefault="00675FE8" w:rsidP="00675FE8">
      <w:pPr>
        <w:pStyle w:val="Odstavecseseznamem"/>
        <w:rPr>
          <w:rFonts w:ascii="Arial" w:hAnsi="Arial" w:cs="Arial"/>
          <w:b/>
          <w:sz w:val="22"/>
          <w:szCs w:val="22"/>
        </w:rPr>
      </w:pPr>
    </w:p>
    <w:p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rsidR="009D77E9" w:rsidRPr="009D77E9" w:rsidRDefault="009D77E9" w:rsidP="009D77E9">
      <w:pPr>
        <w:pStyle w:val="Podnadpis"/>
        <w:ind w:left="284"/>
        <w:jc w:val="both"/>
        <w:rPr>
          <w:rFonts w:ascii="Arial" w:hAnsi="Arial" w:cs="Arial"/>
          <w:b w:val="0"/>
          <w:sz w:val="22"/>
          <w:szCs w:val="22"/>
        </w:rPr>
      </w:pPr>
    </w:p>
    <w:p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rsidR="00675FE8" w:rsidRDefault="00675FE8" w:rsidP="00675FE8">
      <w:pPr>
        <w:pStyle w:val="Odstavecseseznamem"/>
        <w:rPr>
          <w:rFonts w:ascii="Arial" w:hAnsi="Arial" w:cs="Arial"/>
          <w:b/>
          <w:sz w:val="22"/>
          <w:szCs w:val="22"/>
        </w:rPr>
      </w:pPr>
    </w:p>
    <w:p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rsidR="005B2391" w:rsidRDefault="005B2391" w:rsidP="005B2391">
      <w:pPr>
        <w:pStyle w:val="Odstavecseseznamem"/>
        <w:rPr>
          <w:rFonts w:ascii="Arial" w:hAnsi="Arial" w:cs="Arial"/>
          <w:b/>
          <w:sz w:val="22"/>
          <w:szCs w:val="22"/>
        </w:rPr>
      </w:pPr>
    </w:p>
    <w:p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rsidR="005B2391" w:rsidRDefault="005B2391" w:rsidP="005B2391">
      <w:pPr>
        <w:pStyle w:val="Odstavecseseznamem"/>
        <w:rPr>
          <w:rFonts w:ascii="Arial" w:hAnsi="Arial" w:cs="Arial"/>
          <w:b/>
          <w:sz w:val="22"/>
          <w:szCs w:val="22"/>
        </w:rPr>
      </w:pPr>
    </w:p>
    <w:p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rsidR="005B2391" w:rsidRDefault="005B2391" w:rsidP="005B2391">
      <w:pPr>
        <w:pStyle w:val="Odstavecseseznamem"/>
        <w:rPr>
          <w:rFonts w:ascii="Arial" w:hAnsi="Arial" w:cs="Arial"/>
          <w:b/>
          <w:sz w:val="22"/>
          <w:szCs w:val="22"/>
        </w:rPr>
      </w:pPr>
    </w:p>
    <w:p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w:t>
      </w:r>
      <w:r w:rsidRPr="005B2391">
        <w:rPr>
          <w:rFonts w:ascii="Arial" w:hAnsi="Arial" w:cs="Arial"/>
          <w:b w:val="0"/>
          <w:sz w:val="22"/>
          <w:szCs w:val="22"/>
        </w:rPr>
        <w:lastRenderedPageBreak/>
        <w:t>souvislosti s jednáním, nejednáním či opomenutím Prodávajícího při plnění předmětu této smlouvy.</w:t>
      </w:r>
    </w:p>
    <w:p w:rsidR="008A25AE" w:rsidRDefault="008A25AE" w:rsidP="00771AE3">
      <w:pPr>
        <w:tabs>
          <w:tab w:val="left" w:pos="0"/>
          <w:tab w:val="left" w:pos="2080"/>
        </w:tabs>
        <w:ind w:left="567" w:hanging="567"/>
        <w:jc w:val="both"/>
        <w:rPr>
          <w:rFonts w:ascii="Times" w:hAnsi="Times"/>
        </w:rPr>
      </w:pPr>
    </w:p>
    <w:p w:rsidR="004F2F6B" w:rsidRDefault="004F2F6B" w:rsidP="00634F59">
      <w:pPr>
        <w:tabs>
          <w:tab w:val="left" w:pos="0"/>
          <w:tab w:val="left" w:pos="2080"/>
        </w:tabs>
        <w:jc w:val="both"/>
        <w:rPr>
          <w:rFonts w:ascii="Arial" w:hAnsi="Arial" w:cs="Arial"/>
          <w:sz w:val="22"/>
          <w:szCs w:val="22"/>
        </w:rPr>
      </w:pPr>
    </w:p>
    <w:p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rsidR="00954C1B" w:rsidRDefault="00954C1B" w:rsidP="00A463D0">
      <w:pPr>
        <w:tabs>
          <w:tab w:val="left" w:pos="2080"/>
        </w:tabs>
        <w:jc w:val="both"/>
        <w:rPr>
          <w:rFonts w:ascii="Arial" w:hAnsi="Arial" w:cs="Arial"/>
          <w:sz w:val="22"/>
          <w:szCs w:val="22"/>
        </w:rPr>
      </w:pPr>
    </w:p>
    <w:p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rsidR="005B2391" w:rsidRDefault="005B2391" w:rsidP="005B2391">
      <w:pPr>
        <w:pStyle w:val="Odstavecseseznamem"/>
        <w:tabs>
          <w:tab w:val="left" w:pos="2080"/>
        </w:tabs>
        <w:ind w:left="284"/>
        <w:jc w:val="both"/>
        <w:rPr>
          <w:rFonts w:ascii="Arial" w:hAnsi="Arial" w:cs="Arial"/>
          <w:sz w:val="22"/>
          <w:szCs w:val="22"/>
        </w:rPr>
      </w:pPr>
    </w:p>
    <w:p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rsidR="005B2391" w:rsidRDefault="005B2391" w:rsidP="005B2391">
      <w:pPr>
        <w:pStyle w:val="Odstavecseseznamem"/>
        <w:tabs>
          <w:tab w:val="left" w:pos="2080"/>
        </w:tabs>
        <w:ind w:left="284"/>
        <w:jc w:val="both"/>
        <w:rPr>
          <w:rFonts w:ascii="Arial" w:hAnsi="Arial" w:cs="Arial"/>
          <w:sz w:val="22"/>
          <w:szCs w:val="22"/>
        </w:rPr>
      </w:pPr>
    </w:p>
    <w:p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rsidR="00A463D0" w:rsidRDefault="00A463D0" w:rsidP="00A463D0">
      <w:pPr>
        <w:tabs>
          <w:tab w:val="left" w:pos="2080"/>
        </w:tabs>
        <w:jc w:val="both"/>
        <w:rPr>
          <w:rFonts w:ascii="Arial" w:hAnsi="Arial" w:cs="Arial"/>
          <w:sz w:val="22"/>
          <w:szCs w:val="22"/>
        </w:rPr>
      </w:pPr>
    </w:p>
    <w:p w:rsidR="00240DC6" w:rsidRPr="003B56D5" w:rsidRDefault="00BA1FDB" w:rsidP="00954C1B">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rsidR="00634F59" w:rsidRPr="00634F59" w:rsidRDefault="00634F59" w:rsidP="00634F59">
      <w:pPr>
        <w:tabs>
          <w:tab w:val="left" w:pos="2080"/>
        </w:tabs>
        <w:jc w:val="both"/>
        <w:rPr>
          <w:rFonts w:ascii="Arial" w:hAnsi="Arial" w:cs="Arial"/>
          <w:sz w:val="22"/>
          <w:szCs w:val="22"/>
        </w:rPr>
      </w:pPr>
    </w:p>
    <w:p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rsidR="009F77B7" w:rsidRDefault="009F77B7" w:rsidP="005B2391">
      <w:pPr>
        <w:pStyle w:val="Odstavecseseznamem"/>
        <w:tabs>
          <w:tab w:val="left" w:pos="2080"/>
        </w:tabs>
        <w:ind w:left="284"/>
        <w:jc w:val="both"/>
        <w:rPr>
          <w:rFonts w:ascii="Arial" w:hAnsi="Arial" w:cs="Arial"/>
          <w:sz w:val="22"/>
          <w:szCs w:val="22"/>
        </w:rPr>
      </w:pPr>
    </w:p>
    <w:p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rsidR="005B2391" w:rsidRPr="005B2391" w:rsidRDefault="005B2391" w:rsidP="005B2391">
      <w:pPr>
        <w:pStyle w:val="Odstavecseseznamem"/>
        <w:rPr>
          <w:rFonts w:ascii="Arial" w:hAnsi="Arial" w:cs="Arial"/>
          <w:sz w:val="22"/>
          <w:szCs w:val="22"/>
        </w:rPr>
      </w:pPr>
    </w:p>
    <w:p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rsidR="00F577E2" w:rsidRPr="00FB3579" w:rsidRDefault="00F577E2" w:rsidP="00FB3579">
      <w:pPr>
        <w:pStyle w:val="Odstavec111"/>
        <w:rPr>
          <w:sz w:val="22"/>
          <w:szCs w:val="22"/>
        </w:rPr>
      </w:pPr>
      <w:r w:rsidRPr="00FB3579">
        <w:rPr>
          <w:sz w:val="22"/>
          <w:szCs w:val="22"/>
        </w:rPr>
        <w:t>nezkrátí daň nebo nevyláká daňovou výhodu,</w:t>
      </w:r>
    </w:p>
    <w:p w:rsidR="00F577E2" w:rsidRPr="00FB3579" w:rsidRDefault="00F577E2" w:rsidP="00FB3579">
      <w:pPr>
        <w:pStyle w:val="Odstavec111"/>
        <w:rPr>
          <w:sz w:val="22"/>
          <w:szCs w:val="22"/>
        </w:rPr>
      </w:pPr>
      <w:r w:rsidRPr="00FB3579">
        <w:rPr>
          <w:sz w:val="22"/>
          <w:szCs w:val="22"/>
        </w:rPr>
        <w:t>úplata za plnění dle smlouvy není odchylná od obvyklé ceny,</w:t>
      </w:r>
    </w:p>
    <w:p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rsidR="00F577E2" w:rsidRPr="00FB3579" w:rsidRDefault="00F577E2" w:rsidP="00FB3579">
      <w:pPr>
        <w:pStyle w:val="Odstavec111"/>
        <w:rPr>
          <w:sz w:val="22"/>
          <w:szCs w:val="22"/>
        </w:rPr>
      </w:pPr>
      <w:r w:rsidRPr="00FB3579">
        <w:rPr>
          <w:sz w:val="22"/>
          <w:szCs w:val="22"/>
        </w:rPr>
        <w:t>nebude nespolehlivým plátcem,</w:t>
      </w:r>
    </w:p>
    <w:p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rsidR="005B2391" w:rsidRPr="00240DC6" w:rsidRDefault="005B2391" w:rsidP="00240DC6">
      <w:pPr>
        <w:rPr>
          <w:rFonts w:ascii="Arial" w:hAnsi="Arial" w:cs="Arial"/>
          <w:sz w:val="22"/>
          <w:szCs w:val="22"/>
        </w:rPr>
      </w:pPr>
    </w:p>
    <w:p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sidR="009A1152">
        <w:rPr>
          <w:rFonts w:ascii="Arial" w:hAnsi="Arial" w:cs="Arial"/>
          <w:sz w:val="22"/>
          <w:szCs w:val="22"/>
        </w:rPr>
        <w:t>edeného Ministerstvem vnitra ČR, popř. uveřejní smlouvu na profilu zadavatele.</w:t>
      </w:r>
    </w:p>
    <w:p w:rsidR="005B2391" w:rsidRPr="005B2391" w:rsidRDefault="005B2391" w:rsidP="005B2391">
      <w:pPr>
        <w:pStyle w:val="Odstavecseseznamem"/>
        <w:rPr>
          <w:rFonts w:ascii="Arial" w:hAnsi="Arial" w:cs="Arial"/>
          <w:sz w:val="22"/>
          <w:szCs w:val="22"/>
        </w:rPr>
      </w:pPr>
    </w:p>
    <w:p w:rsidR="00D6730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rsidR="005B2391" w:rsidRPr="005B2391" w:rsidRDefault="005B2391" w:rsidP="005B2391">
      <w:pPr>
        <w:pStyle w:val="Odstavecseseznamem"/>
        <w:rPr>
          <w:rFonts w:ascii="Arial" w:hAnsi="Arial" w:cs="Arial"/>
          <w:sz w:val="22"/>
          <w:szCs w:val="22"/>
        </w:rPr>
      </w:pPr>
    </w:p>
    <w:p w:rsidR="005B2391" w:rsidRPr="006D6380" w:rsidRDefault="00A64751" w:rsidP="004F28CD">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Tato smlou</w:t>
      </w:r>
      <w:r w:rsidR="00866904">
        <w:rPr>
          <w:rFonts w:ascii="Arial" w:hAnsi="Arial" w:cs="Arial"/>
          <w:sz w:val="22"/>
          <w:szCs w:val="22"/>
        </w:rPr>
        <w:t xml:space="preserve">va nabývá platnosti </w:t>
      </w:r>
      <w:r w:rsidR="004F28CD">
        <w:rPr>
          <w:rFonts w:ascii="Arial" w:hAnsi="Arial" w:cs="Arial"/>
          <w:sz w:val="22"/>
          <w:szCs w:val="22"/>
        </w:rPr>
        <w:t xml:space="preserve">a účinnosti </w:t>
      </w:r>
      <w:r w:rsidRPr="005B2391">
        <w:rPr>
          <w:rFonts w:ascii="Arial" w:hAnsi="Arial" w:cs="Arial"/>
          <w:sz w:val="22"/>
          <w:szCs w:val="22"/>
        </w:rPr>
        <w:t>dnem jejího podpisu oběma smluvními stranami.</w:t>
      </w:r>
    </w:p>
    <w:p w:rsidR="004F28CD" w:rsidRPr="004F28CD" w:rsidRDefault="004F28CD" w:rsidP="004F28CD">
      <w:pPr>
        <w:rPr>
          <w:rFonts w:ascii="Arial" w:hAnsi="Arial" w:cs="Arial"/>
          <w:sz w:val="22"/>
          <w:szCs w:val="22"/>
        </w:rPr>
      </w:pPr>
    </w:p>
    <w:p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rsidR="00AA0AD3" w:rsidRPr="00AA0AD3" w:rsidRDefault="00AA0AD3" w:rsidP="00AA0AD3">
      <w:pPr>
        <w:pStyle w:val="Odstavecseseznamem"/>
        <w:rPr>
          <w:rFonts w:ascii="Arial" w:hAnsi="Arial" w:cs="Arial"/>
          <w:color w:val="FF0000"/>
          <w:sz w:val="22"/>
          <w:szCs w:val="22"/>
        </w:rPr>
      </w:pPr>
    </w:p>
    <w:p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rsidR="004F28CD" w:rsidRPr="00A56E39" w:rsidRDefault="004F28CD" w:rsidP="00A56E39">
      <w:pPr>
        <w:rPr>
          <w:rFonts w:ascii="Arial" w:hAnsi="Arial" w:cs="Arial"/>
          <w:sz w:val="22"/>
          <w:szCs w:val="22"/>
        </w:rPr>
      </w:pPr>
    </w:p>
    <w:p w:rsidR="00A64751" w:rsidRPr="005B239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rsidR="00C761CE" w:rsidRDefault="00C761CE" w:rsidP="007F0725">
      <w:pPr>
        <w:rPr>
          <w:rFonts w:ascii="Arial" w:hAnsi="Arial" w:cs="Arial"/>
          <w:sz w:val="22"/>
          <w:szCs w:val="22"/>
        </w:rPr>
      </w:pPr>
    </w:p>
    <w:p w:rsidR="007F0725" w:rsidRPr="007F0725" w:rsidRDefault="00474A9E" w:rsidP="007F0725">
      <w:pPr>
        <w:rPr>
          <w:rFonts w:ascii="Arial" w:hAnsi="Arial" w:cs="Arial"/>
          <w:sz w:val="22"/>
          <w:szCs w:val="22"/>
        </w:rPr>
      </w:pPr>
      <w:r>
        <w:rPr>
          <w:rFonts w:ascii="Arial" w:hAnsi="Arial" w:cs="Arial"/>
          <w:sz w:val="22"/>
          <w:szCs w:val="22"/>
        </w:rPr>
        <w:t>V</w:t>
      </w:r>
      <w:r w:rsidR="006D6380">
        <w:rPr>
          <w:rFonts w:ascii="Arial" w:hAnsi="Arial" w:cs="Arial"/>
          <w:sz w:val="22"/>
          <w:szCs w:val="22"/>
        </w:rPr>
        <w:t> </w:t>
      </w:r>
      <w:r w:rsidR="005B751C">
        <w:rPr>
          <w:rFonts w:ascii="Arial" w:hAnsi="Arial" w:cs="Arial"/>
          <w:sz w:val="22"/>
          <w:szCs w:val="22"/>
        </w:rPr>
        <w:t>Ostrav</w:t>
      </w:r>
      <w:r w:rsidR="009F22A5">
        <w:rPr>
          <w:rFonts w:ascii="Arial" w:hAnsi="Arial" w:cs="Arial"/>
          <w:sz w:val="22"/>
          <w:szCs w:val="22"/>
        </w:rPr>
        <w:t>ě</w:t>
      </w:r>
      <w:r w:rsidR="007F0725" w:rsidRPr="007F0725">
        <w:rPr>
          <w:rFonts w:ascii="Arial" w:hAnsi="Arial" w:cs="Arial"/>
          <w:sz w:val="22"/>
          <w:szCs w:val="22"/>
        </w:rPr>
        <w:t xml:space="preserve"> dne………</w:t>
      </w:r>
      <w:r w:rsidR="004F28CD">
        <w:rPr>
          <w:rFonts w:ascii="Arial" w:hAnsi="Arial" w:cs="Arial"/>
          <w:sz w:val="22"/>
          <w:szCs w:val="22"/>
        </w:rPr>
        <w:t>…</w:t>
      </w:r>
      <w:proofErr w:type="gramStart"/>
      <w:r w:rsidR="004F28CD">
        <w:rPr>
          <w:rFonts w:ascii="Arial" w:hAnsi="Arial" w:cs="Arial"/>
          <w:sz w:val="22"/>
          <w:szCs w:val="22"/>
        </w:rPr>
        <w:t>……</w:t>
      </w:r>
      <w:r w:rsidR="00E079D1">
        <w:rPr>
          <w:rFonts w:ascii="Arial" w:hAnsi="Arial" w:cs="Arial"/>
          <w:sz w:val="22"/>
          <w:szCs w:val="22"/>
        </w:rPr>
        <w:t>.</w:t>
      </w:r>
      <w:proofErr w:type="gramEnd"/>
      <w:r w:rsidR="00E079D1">
        <w:rPr>
          <w:rFonts w:ascii="Arial" w:hAnsi="Arial" w:cs="Arial"/>
          <w:sz w:val="22"/>
          <w:szCs w:val="22"/>
        </w:rPr>
        <w:t>.</w:t>
      </w:r>
      <w:r w:rsidR="00506BDD">
        <w:rPr>
          <w:rFonts w:ascii="Arial" w:hAnsi="Arial" w:cs="Arial"/>
          <w:sz w:val="22"/>
          <w:szCs w:val="22"/>
        </w:rPr>
        <w:tab/>
        <w:t xml:space="preserve">    </w:t>
      </w:r>
      <w:r w:rsidR="00466827">
        <w:rPr>
          <w:rFonts w:ascii="Arial" w:hAnsi="Arial" w:cs="Arial"/>
          <w:sz w:val="22"/>
          <w:szCs w:val="22"/>
        </w:rPr>
        <w:t xml:space="preserve">       </w:t>
      </w:r>
      <w:r w:rsidR="006D6380">
        <w:rPr>
          <w:rFonts w:ascii="Arial" w:hAnsi="Arial" w:cs="Arial"/>
          <w:sz w:val="22"/>
          <w:szCs w:val="22"/>
        </w:rPr>
        <w:tab/>
      </w:r>
      <w:r w:rsidR="006D6380">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rsidR="007F0725" w:rsidRPr="007F0725" w:rsidRDefault="007F0725" w:rsidP="007F0725">
      <w:pPr>
        <w:rPr>
          <w:rFonts w:ascii="Arial" w:hAnsi="Arial" w:cs="Arial"/>
          <w:b/>
          <w:sz w:val="22"/>
          <w:szCs w:val="22"/>
        </w:rPr>
      </w:pPr>
    </w:p>
    <w:p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rsidR="007F0725" w:rsidRDefault="007F0725" w:rsidP="007F0725">
      <w:pPr>
        <w:rPr>
          <w:rFonts w:ascii="Arial" w:hAnsi="Arial" w:cs="Arial"/>
          <w:sz w:val="22"/>
          <w:szCs w:val="22"/>
        </w:rPr>
      </w:pPr>
    </w:p>
    <w:p w:rsidR="007F0725" w:rsidRDefault="007F0725" w:rsidP="007F0725">
      <w:pPr>
        <w:rPr>
          <w:rFonts w:ascii="Arial" w:hAnsi="Arial" w:cs="Arial"/>
          <w:sz w:val="22"/>
          <w:szCs w:val="22"/>
        </w:rPr>
      </w:pPr>
    </w:p>
    <w:p w:rsidR="003B56D5" w:rsidRPr="007F0725" w:rsidRDefault="003B56D5" w:rsidP="007F0725">
      <w:pPr>
        <w:rPr>
          <w:rFonts w:ascii="Arial" w:hAnsi="Arial" w:cs="Arial"/>
          <w:sz w:val="22"/>
          <w:szCs w:val="22"/>
        </w:rPr>
      </w:pPr>
    </w:p>
    <w:p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rsidR="007F0725" w:rsidRPr="007F0725" w:rsidRDefault="009F22A5" w:rsidP="007F0725">
      <w:pPr>
        <w:pStyle w:val="Zpat"/>
        <w:tabs>
          <w:tab w:val="clear" w:pos="4536"/>
          <w:tab w:val="left" w:pos="4962"/>
        </w:tabs>
        <w:rPr>
          <w:rFonts w:ascii="Arial" w:hAnsi="Arial" w:cs="Arial"/>
          <w:sz w:val="22"/>
          <w:szCs w:val="22"/>
        </w:rPr>
      </w:pPr>
      <w:r w:rsidRPr="00FE3246">
        <w:rPr>
          <w:rFonts w:ascii="Arial" w:hAnsi="Arial" w:cs="Arial"/>
          <w:sz w:val="22"/>
          <w:szCs w:val="22"/>
        </w:rPr>
        <w:t>Mgr. Petra Kalousková</w:t>
      </w:r>
      <w:bookmarkStart w:id="8" w:name="_GoBack"/>
      <w:bookmarkEnd w:id="8"/>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rsidR="00AA0AD3" w:rsidRPr="002D6047" w:rsidRDefault="00C761CE" w:rsidP="002D6047">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ředitel</w:t>
      </w:r>
      <w:r w:rsidR="005B751C">
        <w:rPr>
          <w:rFonts w:ascii="Arial" w:hAnsi="Arial" w:cs="Arial"/>
          <w:iCs/>
          <w:color w:val="000000"/>
          <w:sz w:val="22"/>
          <w:szCs w:val="22"/>
        </w:rPr>
        <w:t>ka</w:t>
      </w:r>
      <w:r w:rsidR="00AA0AD3" w:rsidRPr="00B80D7F">
        <w:rPr>
          <w:rFonts w:ascii="Arial" w:hAnsi="Arial" w:cs="Arial"/>
          <w:iCs/>
          <w:color w:val="000000"/>
          <w:sz w:val="22"/>
          <w:szCs w:val="22"/>
        </w:rPr>
        <w:t xml:space="preserve"> </w:t>
      </w:r>
      <w:r w:rsidR="00B80D7F" w:rsidRPr="00B80D7F">
        <w:rPr>
          <w:rFonts w:ascii="Arial" w:hAnsi="Arial" w:cs="Arial"/>
          <w:bCs/>
          <w:sz w:val="22"/>
          <w:szCs w:val="22"/>
        </w:rPr>
        <w:t>školy</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p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8"/>
          <w:footerReference w:type="default" r:id="rId9"/>
          <w:headerReference w:type="first" r:id="rId10"/>
          <w:footerReference w:type="first" r:id="rId11"/>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2"/>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F1792C">
        <w:rPr>
          <w:rFonts w:ascii="Verdana" w:hAnsi="Verdana" w:cs="Arial"/>
          <w:b/>
          <w:i/>
          <w:caps/>
          <w:sz w:val="32"/>
          <w:szCs w:val="32"/>
        </w:rPr>
        <w:t>)</w:t>
      </w:r>
    </w:p>
    <w:p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3"/>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2908" w:rsidRDefault="00432908">
      <w:r>
        <w:separator/>
      </w:r>
    </w:p>
  </w:endnote>
  <w:endnote w:type="continuationSeparator" w:id="0">
    <w:p w:rsidR="00432908" w:rsidRDefault="0043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pPr>
    <w:r w:rsidRPr="00163831">
      <w:rPr>
        <w:color w:val="333333"/>
        <w:sz w:val="16"/>
        <w:szCs w:val="16"/>
      </w:rPr>
      <w:t>.</w:t>
    </w: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A569D1" w:rsidRDefault="00E6192E" w:rsidP="00DD3E17">
    <w:pPr>
      <w:pStyle w:val="Zpat"/>
      <w:pBdr>
        <w:bottom w:val="single" w:sz="12" w:space="1" w:color="auto"/>
      </w:pBdr>
      <w:rPr>
        <w:rFonts w:ascii="Palatino Linotype" w:hAnsi="Palatino Linotype"/>
        <w:sz w:val="4"/>
      </w:rPr>
    </w:pPr>
  </w:p>
  <w:p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B340E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B340E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B340E0" w:rsidRPr="00A569D1">
      <w:rPr>
        <w:rStyle w:val="slostrnky"/>
        <w:rFonts w:ascii="Palatino Linotype" w:hAnsi="Palatino Linotype"/>
        <w:sz w:val="18"/>
        <w:szCs w:val="16"/>
      </w:rPr>
      <w:fldChar w:fldCharType="end"/>
    </w:r>
  </w:p>
  <w:p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12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rPr>
        <w:caps/>
        <w:color w:val="333333"/>
        <w:sz w:val="16"/>
        <w:szCs w:val="16"/>
      </w:rPr>
    </w:pP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2908" w:rsidRDefault="00432908">
      <w:r>
        <w:separator/>
      </w:r>
    </w:p>
  </w:footnote>
  <w:footnote w:type="continuationSeparator" w:id="0">
    <w:p w:rsidR="00432908" w:rsidRDefault="00432908">
      <w:r>
        <w:continuationSeparator/>
      </w:r>
    </w:p>
  </w:footnote>
  <w:footnote w:id="1">
    <w:p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A87E14" w:rsidP="00E6192E">
    <w:pPr>
      <w:pStyle w:val="Zhlav"/>
    </w:pPr>
    <w:r>
      <w:rPr>
        <w:noProof/>
      </w:rPr>
      <w:drawing>
        <wp:inline distT="0" distB="0" distL="0" distR="0">
          <wp:extent cx="6188710" cy="7461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MMR Barevné  RGB.jpg"/>
                  <pic:cNvPicPr/>
                </pic:nvPicPr>
                <pic:blipFill>
                  <a:blip r:embed="rId1"/>
                  <a:stretch>
                    <a:fillRect/>
                  </a:stretch>
                </pic:blipFill>
                <pic:spPr>
                  <a:xfrm>
                    <a:off x="0" y="0"/>
                    <a:ext cx="6188710" cy="746125"/>
                  </a:xfrm>
                  <a:prstGeom prst="rect">
                    <a:avLst/>
                  </a:prstGeom>
                </pic:spPr>
              </pic:pic>
            </a:graphicData>
          </a:graphic>
        </wp:inline>
      </w:drawing>
    </w:r>
  </w:p>
  <w:p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5F2131" w:rsidRDefault="00D16DFE">
    <w:pPr>
      <w:pStyle w:val="Zhlav"/>
      <w:pBdr>
        <w:bottom w:val="single" w:sz="12" w:space="1" w:color="auto"/>
      </w:pBdr>
      <w:spacing w:before="40"/>
      <w:rPr>
        <w:rFonts w:ascii="Arial MT CE Black" w:hAnsi="Arial MT CE Black"/>
      </w:rPr>
    </w:pPr>
    <w:r>
      <w:rPr>
        <w:rFonts w:ascii="Arial MT CE Black" w:hAnsi="Arial MT CE Black"/>
        <w:noProof/>
      </w:rPr>
      <w:pict>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rsidR="00E6192E" w:rsidRDefault="00E6192E" w:rsidP="000136B2">
                <w:pPr>
                  <w:rPr>
                    <w:sz w:val="13"/>
                  </w:rPr>
                </w:pPr>
              </w:p>
              <w:p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E6192E" w:rsidRDefault="00E6192E" w:rsidP="000136B2">
                <w:pPr>
                  <w:pStyle w:val="Zkladntext2"/>
                  <w:tabs>
                    <w:tab w:val="left" w:pos="1843"/>
                  </w:tabs>
                  <w:rPr>
                    <w:rFonts w:ascii="Arial" w:hAnsi="Arial"/>
                    <w:b/>
                    <w:sz w:val="12"/>
                  </w:rPr>
                </w:pPr>
              </w:p>
              <w:p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rsidR="00E6192E" w:rsidRDefault="00E6192E">
    <w:pPr>
      <w:pStyle w:val="Zhlav"/>
    </w:pPr>
  </w:p>
  <w:p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3"/>
  </w:num>
  <w:num w:numId="6">
    <w:abstractNumId w:val="38"/>
  </w:num>
  <w:num w:numId="7">
    <w:abstractNumId w:val="8"/>
  </w:num>
  <w:num w:numId="8">
    <w:abstractNumId w:val="7"/>
  </w:num>
  <w:num w:numId="9">
    <w:abstractNumId w:val="23"/>
  </w:num>
  <w:num w:numId="10">
    <w:abstractNumId w:val="22"/>
  </w:num>
  <w:num w:numId="11">
    <w:abstractNumId w:val="34"/>
  </w:num>
  <w:num w:numId="12">
    <w:abstractNumId w:val="5"/>
  </w:num>
  <w:num w:numId="13">
    <w:abstractNumId w:val="9"/>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8"/>
  </w:num>
  <w:num w:numId="17">
    <w:abstractNumId w:val="4"/>
  </w:num>
  <w:num w:numId="18">
    <w:abstractNumId w:val="14"/>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21"/>
  </w:num>
  <w:num w:numId="23">
    <w:abstractNumId w:val="30"/>
  </w:num>
  <w:num w:numId="24">
    <w:abstractNumId w:val="36"/>
  </w:num>
  <w:num w:numId="25">
    <w:abstractNumId w:val="17"/>
  </w:num>
  <w:num w:numId="26">
    <w:abstractNumId w:val="35"/>
  </w:num>
  <w:num w:numId="27">
    <w:abstractNumId w:val="6"/>
  </w:num>
  <w:num w:numId="28">
    <w:abstractNumId w:val="11"/>
  </w:num>
  <w:num w:numId="29">
    <w:abstractNumId w:val="19"/>
  </w:num>
  <w:num w:numId="30">
    <w:abstractNumId w:val="18"/>
  </w:num>
  <w:num w:numId="31">
    <w:abstractNumId w:val="24"/>
  </w:num>
  <w:num w:numId="32">
    <w:abstractNumId w:val="31"/>
  </w:num>
  <w:num w:numId="33">
    <w:abstractNumId w:val="10"/>
  </w:num>
  <w:num w:numId="34">
    <w:abstractNumId w:val="3"/>
  </w:num>
  <w:num w:numId="35">
    <w:abstractNumId w:val="37"/>
  </w:num>
  <w:num w:numId="36">
    <w:abstractNumId w:val="12"/>
  </w:num>
  <w:num w:numId="37">
    <w:abstractNumId w:val="2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1CA9"/>
    <w:rsid w:val="0003377F"/>
    <w:rsid w:val="00046801"/>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7F3B"/>
    <w:rsid w:val="000B15C3"/>
    <w:rsid w:val="000B2A9E"/>
    <w:rsid w:val="000B4370"/>
    <w:rsid w:val="000B488A"/>
    <w:rsid w:val="000B75EE"/>
    <w:rsid w:val="000B77C2"/>
    <w:rsid w:val="000B796F"/>
    <w:rsid w:val="000C18E8"/>
    <w:rsid w:val="000C22D9"/>
    <w:rsid w:val="000C4709"/>
    <w:rsid w:val="000C50EE"/>
    <w:rsid w:val="000D07FA"/>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6023"/>
    <w:rsid w:val="0013739F"/>
    <w:rsid w:val="001402AC"/>
    <w:rsid w:val="0014109B"/>
    <w:rsid w:val="00144027"/>
    <w:rsid w:val="00144A5A"/>
    <w:rsid w:val="0015007F"/>
    <w:rsid w:val="001565BE"/>
    <w:rsid w:val="00162E6A"/>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62C0"/>
    <w:rsid w:val="001C67E7"/>
    <w:rsid w:val="001C68E4"/>
    <w:rsid w:val="001D20A1"/>
    <w:rsid w:val="001D4008"/>
    <w:rsid w:val="001D7534"/>
    <w:rsid w:val="001E4246"/>
    <w:rsid w:val="001F1ABA"/>
    <w:rsid w:val="001F3840"/>
    <w:rsid w:val="001F561E"/>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7BD8"/>
    <w:rsid w:val="00280EDF"/>
    <w:rsid w:val="00283F58"/>
    <w:rsid w:val="00284DDC"/>
    <w:rsid w:val="00287C14"/>
    <w:rsid w:val="0029025F"/>
    <w:rsid w:val="0029044F"/>
    <w:rsid w:val="002950C0"/>
    <w:rsid w:val="0029773F"/>
    <w:rsid w:val="002A7FC6"/>
    <w:rsid w:val="002B1043"/>
    <w:rsid w:val="002B4B57"/>
    <w:rsid w:val="002B7C34"/>
    <w:rsid w:val="002C1153"/>
    <w:rsid w:val="002C1A92"/>
    <w:rsid w:val="002C25B1"/>
    <w:rsid w:val="002C31C6"/>
    <w:rsid w:val="002C39D0"/>
    <w:rsid w:val="002C7781"/>
    <w:rsid w:val="002D6047"/>
    <w:rsid w:val="002E67BF"/>
    <w:rsid w:val="002F2527"/>
    <w:rsid w:val="002F419C"/>
    <w:rsid w:val="003010FE"/>
    <w:rsid w:val="00301DC5"/>
    <w:rsid w:val="00311849"/>
    <w:rsid w:val="003169E9"/>
    <w:rsid w:val="003237D7"/>
    <w:rsid w:val="0032578C"/>
    <w:rsid w:val="003315FC"/>
    <w:rsid w:val="00332119"/>
    <w:rsid w:val="00332462"/>
    <w:rsid w:val="0033533A"/>
    <w:rsid w:val="00345BE2"/>
    <w:rsid w:val="00347111"/>
    <w:rsid w:val="00353034"/>
    <w:rsid w:val="00353777"/>
    <w:rsid w:val="00354116"/>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79B6"/>
    <w:rsid w:val="003B06C7"/>
    <w:rsid w:val="003B0E8E"/>
    <w:rsid w:val="003B299D"/>
    <w:rsid w:val="003B56D5"/>
    <w:rsid w:val="003C06F8"/>
    <w:rsid w:val="003C1616"/>
    <w:rsid w:val="003C70B5"/>
    <w:rsid w:val="003C7361"/>
    <w:rsid w:val="003D2D2D"/>
    <w:rsid w:val="003D33F1"/>
    <w:rsid w:val="003D5C08"/>
    <w:rsid w:val="003E0BDD"/>
    <w:rsid w:val="003F2B36"/>
    <w:rsid w:val="003F5BB0"/>
    <w:rsid w:val="003F7D07"/>
    <w:rsid w:val="00404CD5"/>
    <w:rsid w:val="0041245E"/>
    <w:rsid w:val="00413D1B"/>
    <w:rsid w:val="0042414B"/>
    <w:rsid w:val="00424BB8"/>
    <w:rsid w:val="004317BC"/>
    <w:rsid w:val="00432908"/>
    <w:rsid w:val="004331B7"/>
    <w:rsid w:val="00435C3D"/>
    <w:rsid w:val="004410A5"/>
    <w:rsid w:val="00444833"/>
    <w:rsid w:val="00450467"/>
    <w:rsid w:val="00451FAE"/>
    <w:rsid w:val="004526C9"/>
    <w:rsid w:val="00454C9C"/>
    <w:rsid w:val="0045669B"/>
    <w:rsid w:val="0045758B"/>
    <w:rsid w:val="00461955"/>
    <w:rsid w:val="004625C7"/>
    <w:rsid w:val="00466827"/>
    <w:rsid w:val="00472645"/>
    <w:rsid w:val="00473C56"/>
    <w:rsid w:val="00474A9E"/>
    <w:rsid w:val="00474CAE"/>
    <w:rsid w:val="00477CE2"/>
    <w:rsid w:val="00480BD0"/>
    <w:rsid w:val="00485683"/>
    <w:rsid w:val="00486C9F"/>
    <w:rsid w:val="004870C8"/>
    <w:rsid w:val="00487D84"/>
    <w:rsid w:val="00494DAE"/>
    <w:rsid w:val="00496088"/>
    <w:rsid w:val="00497719"/>
    <w:rsid w:val="004A0114"/>
    <w:rsid w:val="004B2B67"/>
    <w:rsid w:val="004B3A35"/>
    <w:rsid w:val="004C2D62"/>
    <w:rsid w:val="004C2E05"/>
    <w:rsid w:val="004C3C0E"/>
    <w:rsid w:val="004D0C32"/>
    <w:rsid w:val="004D21CD"/>
    <w:rsid w:val="004D64DE"/>
    <w:rsid w:val="004D727E"/>
    <w:rsid w:val="004E04B5"/>
    <w:rsid w:val="004E4851"/>
    <w:rsid w:val="004E6052"/>
    <w:rsid w:val="004F28CD"/>
    <w:rsid w:val="004F2F6B"/>
    <w:rsid w:val="004F7AA2"/>
    <w:rsid w:val="0050039C"/>
    <w:rsid w:val="00500918"/>
    <w:rsid w:val="00506590"/>
    <w:rsid w:val="00506BDD"/>
    <w:rsid w:val="0051519C"/>
    <w:rsid w:val="0052216F"/>
    <w:rsid w:val="00531F91"/>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51C"/>
    <w:rsid w:val="005B7711"/>
    <w:rsid w:val="005C154A"/>
    <w:rsid w:val="005C555A"/>
    <w:rsid w:val="005C7409"/>
    <w:rsid w:val="005D07DE"/>
    <w:rsid w:val="005D1A23"/>
    <w:rsid w:val="005D243D"/>
    <w:rsid w:val="005D5672"/>
    <w:rsid w:val="005E105F"/>
    <w:rsid w:val="005E3483"/>
    <w:rsid w:val="005E588E"/>
    <w:rsid w:val="005F2131"/>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87E"/>
    <w:rsid w:val="006F31F7"/>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B0E"/>
    <w:rsid w:val="007B2FFB"/>
    <w:rsid w:val="007B3349"/>
    <w:rsid w:val="007B3D19"/>
    <w:rsid w:val="007B3FFE"/>
    <w:rsid w:val="007B41DC"/>
    <w:rsid w:val="007C1702"/>
    <w:rsid w:val="007C1E04"/>
    <w:rsid w:val="007C1FC3"/>
    <w:rsid w:val="007C235A"/>
    <w:rsid w:val="007C2B45"/>
    <w:rsid w:val="007C3008"/>
    <w:rsid w:val="007C3A45"/>
    <w:rsid w:val="007C5BED"/>
    <w:rsid w:val="007D038D"/>
    <w:rsid w:val="007D451B"/>
    <w:rsid w:val="007D48DF"/>
    <w:rsid w:val="007D6A45"/>
    <w:rsid w:val="007D7991"/>
    <w:rsid w:val="007E0D59"/>
    <w:rsid w:val="007E7038"/>
    <w:rsid w:val="007E738F"/>
    <w:rsid w:val="007F0725"/>
    <w:rsid w:val="007F35EB"/>
    <w:rsid w:val="00807722"/>
    <w:rsid w:val="00807DBD"/>
    <w:rsid w:val="0082088E"/>
    <w:rsid w:val="00826600"/>
    <w:rsid w:val="00827356"/>
    <w:rsid w:val="008302A0"/>
    <w:rsid w:val="0083056D"/>
    <w:rsid w:val="00831C18"/>
    <w:rsid w:val="00835390"/>
    <w:rsid w:val="008364FB"/>
    <w:rsid w:val="0084365B"/>
    <w:rsid w:val="00846039"/>
    <w:rsid w:val="00852B4A"/>
    <w:rsid w:val="00856825"/>
    <w:rsid w:val="0086117C"/>
    <w:rsid w:val="0086156B"/>
    <w:rsid w:val="008648F0"/>
    <w:rsid w:val="00864F88"/>
    <w:rsid w:val="00866904"/>
    <w:rsid w:val="008753F5"/>
    <w:rsid w:val="008754AF"/>
    <w:rsid w:val="0088342D"/>
    <w:rsid w:val="008849E4"/>
    <w:rsid w:val="00884D40"/>
    <w:rsid w:val="0088500F"/>
    <w:rsid w:val="008869C1"/>
    <w:rsid w:val="008A25AE"/>
    <w:rsid w:val="008A4123"/>
    <w:rsid w:val="008A4307"/>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5862"/>
    <w:rsid w:val="009159F0"/>
    <w:rsid w:val="00916BDD"/>
    <w:rsid w:val="00922684"/>
    <w:rsid w:val="00924E9E"/>
    <w:rsid w:val="009270C3"/>
    <w:rsid w:val="00927B61"/>
    <w:rsid w:val="0093019C"/>
    <w:rsid w:val="00930BAD"/>
    <w:rsid w:val="009331C4"/>
    <w:rsid w:val="00935ED3"/>
    <w:rsid w:val="00936A6D"/>
    <w:rsid w:val="009406E7"/>
    <w:rsid w:val="009457A8"/>
    <w:rsid w:val="00954C1B"/>
    <w:rsid w:val="0095778B"/>
    <w:rsid w:val="009602FF"/>
    <w:rsid w:val="009613E2"/>
    <w:rsid w:val="00965E14"/>
    <w:rsid w:val="00966DCA"/>
    <w:rsid w:val="00967C73"/>
    <w:rsid w:val="00971604"/>
    <w:rsid w:val="00972B3A"/>
    <w:rsid w:val="009779FF"/>
    <w:rsid w:val="00980023"/>
    <w:rsid w:val="00980A3B"/>
    <w:rsid w:val="00980BBC"/>
    <w:rsid w:val="0098304A"/>
    <w:rsid w:val="00991842"/>
    <w:rsid w:val="009925AD"/>
    <w:rsid w:val="009938A0"/>
    <w:rsid w:val="00996156"/>
    <w:rsid w:val="009979AD"/>
    <w:rsid w:val="009A1152"/>
    <w:rsid w:val="009A44CE"/>
    <w:rsid w:val="009A55ED"/>
    <w:rsid w:val="009B09D4"/>
    <w:rsid w:val="009B1BBA"/>
    <w:rsid w:val="009B3F18"/>
    <w:rsid w:val="009B7FA1"/>
    <w:rsid w:val="009C220C"/>
    <w:rsid w:val="009C7E70"/>
    <w:rsid w:val="009D671B"/>
    <w:rsid w:val="009D77E9"/>
    <w:rsid w:val="009E0A3A"/>
    <w:rsid w:val="009E2949"/>
    <w:rsid w:val="009E39F6"/>
    <w:rsid w:val="009E404D"/>
    <w:rsid w:val="009E4D3E"/>
    <w:rsid w:val="009F0955"/>
    <w:rsid w:val="009F2058"/>
    <w:rsid w:val="009F22A5"/>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3E8"/>
    <w:rsid w:val="00A37AD3"/>
    <w:rsid w:val="00A42035"/>
    <w:rsid w:val="00A43ABF"/>
    <w:rsid w:val="00A43DAF"/>
    <w:rsid w:val="00A463D0"/>
    <w:rsid w:val="00A51A08"/>
    <w:rsid w:val="00A5413E"/>
    <w:rsid w:val="00A569D1"/>
    <w:rsid w:val="00A56B89"/>
    <w:rsid w:val="00A56E39"/>
    <w:rsid w:val="00A61A45"/>
    <w:rsid w:val="00A641A9"/>
    <w:rsid w:val="00A64751"/>
    <w:rsid w:val="00A67D1D"/>
    <w:rsid w:val="00A73882"/>
    <w:rsid w:val="00A73DF8"/>
    <w:rsid w:val="00A756B5"/>
    <w:rsid w:val="00A8044B"/>
    <w:rsid w:val="00A84E48"/>
    <w:rsid w:val="00A85E6F"/>
    <w:rsid w:val="00A87E14"/>
    <w:rsid w:val="00A90422"/>
    <w:rsid w:val="00AA0152"/>
    <w:rsid w:val="00AA0AD3"/>
    <w:rsid w:val="00AA0E35"/>
    <w:rsid w:val="00AA11AA"/>
    <w:rsid w:val="00AA27DC"/>
    <w:rsid w:val="00AA2C6F"/>
    <w:rsid w:val="00AB2C24"/>
    <w:rsid w:val="00AB3092"/>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325EB"/>
    <w:rsid w:val="00B340E0"/>
    <w:rsid w:val="00B4177A"/>
    <w:rsid w:val="00B42738"/>
    <w:rsid w:val="00B52D5D"/>
    <w:rsid w:val="00B639C3"/>
    <w:rsid w:val="00B67982"/>
    <w:rsid w:val="00B732D1"/>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4A34"/>
    <w:rsid w:val="00BD6E9B"/>
    <w:rsid w:val="00BE2425"/>
    <w:rsid w:val="00BE69B1"/>
    <w:rsid w:val="00BE755F"/>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97B74"/>
    <w:rsid w:val="00CA06D4"/>
    <w:rsid w:val="00CA306E"/>
    <w:rsid w:val="00CA352E"/>
    <w:rsid w:val="00CA434F"/>
    <w:rsid w:val="00CA484B"/>
    <w:rsid w:val="00CA6DE4"/>
    <w:rsid w:val="00CC09D6"/>
    <w:rsid w:val="00CC271F"/>
    <w:rsid w:val="00CC2FA7"/>
    <w:rsid w:val="00CC38A2"/>
    <w:rsid w:val="00CC6EF8"/>
    <w:rsid w:val="00CD1CB2"/>
    <w:rsid w:val="00CD284B"/>
    <w:rsid w:val="00CD47FC"/>
    <w:rsid w:val="00CE3A03"/>
    <w:rsid w:val="00CF32D9"/>
    <w:rsid w:val="00CF60BE"/>
    <w:rsid w:val="00CF67B3"/>
    <w:rsid w:val="00D012A5"/>
    <w:rsid w:val="00D06085"/>
    <w:rsid w:val="00D07E4C"/>
    <w:rsid w:val="00D1180B"/>
    <w:rsid w:val="00D16ABA"/>
    <w:rsid w:val="00D16DFE"/>
    <w:rsid w:val="00D224E2"/>
    <w:rsid w:val="00D22F20"/>
    <w:rsid w:val="00D23573"/>
    <w:rsid w:val="00D30A03"/>
    <w:rsid w:val="00D30A06"/>
    <w:rsid w:val="00D311BF"/>
    <w:rsid w:val="00D34F85"/>
    <w:rsid w:val="00D3523A"/>
    <w:rsid w:val="00D3647D"/>
    <w:rsid w:val="00D40DDB"/>
    <w:rsid w:val="00D449CE"/>
    <w:rsid w:val="00D458FD"/>
    <w:rsid w:val="00D46989"/>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73B7"/>
    <w:rsid w:val="00DC007A"/>
    <w:rsid w:val="00DC5F91"/>
    <w:rsid w:val="00DC6E43"/>
    <w:rsid w:val="00DC7729"/>
    <w:rsid w:val="00DD3E17"/>
    <w:rsid w:val="00DE57A4"/>
    <w:rsid w:val="00DF2308"/>
    <w:rsid w:val="00DF260A"/>
    <w:rsid w:val="00E0148A"/>
    <w:rsid w:val="00E02F71"/>
    <w:rsid w:val="00E03469"/>
    <w:rsid w:val="00E044BB"/>
    <w:rsid w:val="00E079D1"/>
    <w:rsid w:val="00E07ABA"/>
    <w:rsid w:val="00E244AB"/>
    <w:rsid w:val="00E24988"/>
    <w:rsid w:val="00E24E6F"/>
    <w:rsid w:val="00E26D9E"/>
    <w:rsid w:val="00E2736A"/>
    <w:rsid w:val="00E276AA"/>
    <w:rsid w:val="00E279DF"/>
    <w:rsid w:val="00E30A23"/>
    <w:rsid w:val="00E33570"/>
    <w:rsid w:val="00E336D1"/>
    <w:rsid w:val="00E34259"/>
    <w:rsid w:val="00E36EDD"/>
    <w:rsid w:val="00E417C6"/>
    <w:rsid w:val="00E46A56"/>
    <w:rsid w:val="00E47E0E"/>
    <w:rsid w:val="00E52C86"/>
    <w:rsid w:val="00E5384E"/>
    <w:rsid w:val="00E53BF3"/>
    <w:rsid w:val="00E55C1C"/>
    <w:rsid w:val="00E6192E"/>
    <w:rsid w:val="00E646F6"/>
    <w:rsid w:val="00E702E5"/>
    <w:rsid w:val="00E74CCF"/>
    <w:rsid w:val="00E802D4"/>
    <w:rsid w:val="00E80717"/>
    <w:rsid w:val="00E81489"/>
    <w:rsid w:val="00E815A1"/>
    <w:rsid w:val="00E82B3F"/>
    <w:rsid w:val="00E87D64"/>
    <w:rsid w:val="00E90465"/>
    <w:rsid w:val="00E924A0"/>
    <w:rsid w:val="00E9672C"/>
    <w:rsid w:val="00EA1271"/>
    <w:rsid w:val="00EA3274"/>
    <w:rsid w:val="00EA3498"/>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11AF3"/>
    <w:rsid w:val="00F1792C"/>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5E287F5"/>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0503B-D740-4293-A3AF-08A02D58A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13</Pages>
  <Words>4814</Words>
  <Characters>28481</Characters>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2023-10-26T13:10:00Z</dcterms:modified>
</cp:coreProperties>
</file>